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66A69" w:rsidRPr="007649AC" w:rsidRDefault="00666A69" w:rsidP="00666A69">
      <w:pPr>
        <w:widowControl w:val="0"/>
        <w:autoSpaceDE w:val="0"/>
        <w:autoSpaceDN w:val="0"/>
        <w:adjustRightInd w:val="0"/>
        <w:spacing w:after="420"/>
        <w:rPr>
          <w:rFonts w:ascii="Times" w:hAnsi="Times" w:cs="Times"/>
          <w:b/>
          <w:bCs/>
          <w:sz w:val="20"/>
          <w:szCs w:val="64"/>
        </w:rPr>
      </w:pPr>
      <w:r w:rsidRPr="007649AC">
        <w:rPr>
          <w:rFonts w:ascii="Times" w:hAnsi="Times" w:cs="Times"/>
          <w:b/>
          <w:bCs/>
          <w:sz w:val="20"/>
          <w:szCs w:val="64"/>
          <w:u w:val="single"/>
        </w:rPr>
        <w:t>Introduction to Robert's Rules of Order</w:t>
      </w:r>
    </w:p>
    <w:p w:rsidR="00666A69" w:rsidRPr="007649AC" w:rsidRDefault="00666A69" w:rsidP="00666A69">
      <w:pPr>
        <w:widowControl w:val="0"/>
        <w:numPr>
          <w:ilvl w:val="0"/>
          <w:numId w:val="1"/>
        </w:numPr>
        <w:tabs>
          <w:tab w:val="left" w:pos="220"/>
          <w:tab w:val="left" w:pos="720"/>
        </w:tabs>
        <w:autoSpaceDE w:val="0"/>
        <w:autoSpaceDN w:val="0"/>
        <w:adjustRightInd w:val="0"/>
        <w:ind w:hanging="720"/>
        <w:rPr>
          <w:rFonts w:ascii="Times" w:hAnsi="Times" w:cs="Times"/>
          <w:sz w:val="20"/>
          <w:szCs w:val="32"/>
        </w:rPr>
      </w:pPr>
      <w:r w:rsidRPr="007649AC">
        <w:rPr>
          <w:rFonts w:ascii="Times" w:hAnsi="Times" w:cs="Times"/>
          <w:sz w:val="20"/>
          <w:szCs w:val="32"/>
          <w:u w:val="single"/>
        </w:rPr>
        <w:t>What is Parliamentary Procedure?</w:t>
      </w:r>
    </w:p>
    <w:p w:rsidR="00666A69" w:rsidRPr="007649AC" w:rsidRDefault="00666A69" w:rsidP="00666A69">
      <w:pPr>
        <w:widowControl w:val="0"/>
        <w:numPr>
          <w:ilvl w:val="0"/>
          <w:numId w:val="1"/>
        </w:numPr>
        <w:tabs>
          <w:tab w:val="left" w:pos="220"/>
          <w:tab w:val="left" w:pos="720"/>
        </w:tabs>
        <w:autoSpaceDE w:val="0"/>
        <w:autoSpaceDN w:val="0"/>
        <w:adjustRightInd w:val="0"/>
        <w:ind w:hanging="720"/>
        <w:rPr>
          <w:rFonts w:ascii="Times" w:hAnsi="Times" w:cs="Times"/>
          <w:sz w:val="20"/>
          <w:szCs w:val="32"/>
        </w:rPr>
      </w:pPr>
      <w:r w:rsidRPr="007649AC">
        <w:rPr>
          <w:rFonts w:ascii="Times" w:hAnsi="Times" w:cs="Times"/>
          <w:sz w:val="20"/>
          <w:szCs w:val="32"/>
          <w:u w:val="single"/>
        </w:rPr>
        <w:t>Why is Parliamentary Procedure Important?</w:t>
      </w:r>
    </w:p>
    <w:p w:rsidR="00666A69" w:rsidRPr="007649AC" w:rsidRDefault="00666A69" w:rsidP="00666A69">
      <w:pPr>
        <w:widowControl w:val="0"/>
        <w:numPr>
          <w:ilvl w:val="0"/>
          <w:numId w:val="1"/>
        </w:numPr>
        <w:tabs>
          <w:tab w:val="left" w:pos="220"/>
          <w:tab w:val="left" w:pos="720"/>
        </w:tabs>
        <w:autoSpaceDE w:val="0"/>
        <w:autoSpaceDN w:val="0"/>
        <w:adjustRightInd w:val="0"/>
        <w:ind w:hanging="720"/>
        <w:rPr>
          <w:rFonts w:ascii="Times" w:hAnsi="Times" w:cs="Times"/>
          <w:sz w:val="20"/>
          <w:szCs w:val="32"/>
        </w:rPr>
      </w:pPr>
      <w:r w:rsidRPr="007649AC">
        <w:rPr>
          <w:rFonts w:ascii="Times" w:hAnsi="Times" w:cs="Times"/>
          <w:sz w:val="20"/>
          <w:szCs w:val="32"/>
          <w:u w:val="single"/>
        </w:rPr>
        <w:t>Example of the Order of Business</w:t>
      </w:r>
    </w:p>
    <w:p w:rsidR="00666A69" w:rsidRPr="007649AC" w:rsidRDefault="00666A69" w:rsidP="00666A69">
      <w:pPr>
        <w:widowControl w:val="0"/>
        <w:numPr>
          <w:ilvl w:val="0"/>
          <w:numId w:val="1"/>
        </w:numPr>
        <w:tabs>
          <w:tab w:val="left" w:pos="220"/>
          <w:tab w:val="left" w:pos="720"/>
        </w:tabs>
        <w:autoSpaceDE w:val="0"/>
        <w:autoSpaceDN w:val="0"/>
        <w:adjustRightInd w:val="0"/>
        <w:ind w:hanging="720"/>
        <w:rPr>
          <w:rFonts w:ascii="Times" w:hAnsi="Times" w:cs="Times"/>
          <w:sz w:val="20"/>
          <w:szCs w:val="32"/>
        </w:rPr>
      </w:pPr>
      <w:r w:rsidRPr="007649AC">
        <w:rPr>
          <w:rFonts w:ascii="Times" w:hAnsi="Times" w:cs="Times"/>
          <w:sz w:val="20"/>
          <w:szCs w:val="32"/>
          <w:u w:val="single"/>
        </w:rPr>
        <w:t>Motions</w:t>
      </w:r>
    </w:p>
    <w:p w:rsidR="00666A69" w:rsidRPr="007649AC" w:rsidRDefault="00666A69" w:rsidP="00666A69">
      <w:pPr>
        <w:widowControl w:val="0"/>
        <w:numPr>
          <w:ilvl w:val="0"/>
          <w:numId w:val="1"/>
        </w:numPr>
        <w:tabs>
          <w:tab w:val="left" w:pos="220"/>
          <w:tab w:val="left" w:pos="720"/>
        </w:tabs>
        <w:autoSpaceDE w:val="0"/>
        <w:autoSpaceDN w:val="0"/>
        <w:adjustRightInd w:val="0"/>
        <w:ind w:hanging="720"/>
        <w:rPr>
          <w:rFonts w:ascii="Times" w:hAnsi="Times" w:cs="Times"/>
          <w:sz w:val="20"/>
          <w:szCs w:val="32"/>
        </w:rPr>
      </w:pPr>
      <w:r w:rsidRPr="007649AC">
        <w:rPr>
          <w:rFonts w:ascii="Times" w:hAnsi="Times" w:cs="Times"/>
          <w:sz w:val="20"/>
          <w:szCs w:val="32"/>
          <w:u w:val="single"/>
        </w:rPr>
        <w:t>Types of Motions</w:t>
      </w:r>
    </w:p>
    <w:p w:rsidR="00666A69" w:rsidRPr="007649AC" w:rsidRDefault="00666A69" w:rsidP="00666A69">
      <w:pPr>
        <w:widowControl w:val="0"/>
        <w:numPr>
          <w:ilvl w:val="0"/>
          <w:numId w:val="1"/>
        </w:numPr>
        <w:tabs>
          <w:tab w:val="left" w:pos="220"/>
          <w:tab w:val="left" w:pos="720"/>
        </w:tabs>
        <w:autoSpaceDE w:val="0"/>
        <w:autoSpaceDN w:val="0"/>
        <w:adjustRightInd w:val="0"/>
        <w:ind w:hanging="720"/>
        <w:rPr>
          <w:rFonts w:ascii="Times" w:hAnsi="Times" w:cs="Times"/>
          <w:sz w:val="20"/>
          <w:szCs w:val="32"/>
        </w:rPr>
      </w:pPr>
      <w:r w:rsidRPr="007649AC">
        <w:rPr>
          <w:rFonts w:ascii="Times" w:hAnsi="Times" w:cs="Times"/>
          <w:sz w:val="20"/>
          <w:szCs w:val="32"/>
          <w:u w:val="single"/>
        </w:rPr>
        <w:t xml:space="preserve">How </w:t>
      </w:r>
      <w:proofErr w:type="gramStart"/>
      <w:r w:rsidRPr="007649AC">
        <w:rPr>
          <w:rFonts w:ascii="Times" w:hAnsi="Times" w:cs="Times"/>
          <w:sz w:val="20"/>
          <w:szCs w:val="32"/>
          <w:u w:val="single"/>
        </w:rPr>
        <w:t>are</w:t>
      </w:r>
      <w:proofErr w:type="gramEnd"/>
      <w:r w:rsidRPr="007649AC">
        <w:rPr>
          <w:rFonts w:ascii="Times" w:hAnsi="Times" w:cs="Times"/>
          <w:sz w:val="20"/>
          <w:szCs w:val="32"/>
          <w:u w:val="single"/>
        </w:rPr>
        <w:t xml:space="preserve"> Motions Presented?</w:t>
      </w:r>
    </w:p>
    <w:p w:rsidR="00666A69" w:rsidRPr="007649AC" w:rsidRDefault="00666A69" w:rsidP="00666A69">
      <w:pPr>
        <w:widowControl w:val="0"/>
        <w:numPr>
          <w:ilvl w:val="0"/>
          <w:numId w:val="1"/>
        </w:numPr>
        <w:tabs>
          <w:tab w:val="left" w:pos="220"/>
          <w:tab w:val="left" w:pos="720"/>
        </w:tabs>
        <w:autoSpaceDE w:val="0"/>
        <w:autoSpaceDN w:val="0"/>
        <w:adjustRightInd w:val="0"/>
        <w:ind w:hanging="720"/>
        <w:rPr>
          <w:rFonts w:ascii="Times" w:hAnsi="Times" w:cs="Times"/>
          <w:sz w:val="20"/>
          <w:szCs w:val="32"/>
        </w:rPr>
      </w:pPr>
      <w:r w:rsidRPr="007649AC">
        <w:rPr>
          <w:rFonts w:ascii="Times" w:hAnsi="Times" w:cs="Times"/>
          <w:sz w:val="20"/>
          <w:szCs w:val="32"/>
          <w:u w:val="single"/>
        </w:rPr>
        <w:t>Voting on a Motion</w:t>
      </w:r>
    </w:p>
    <w:p w:rsidR="00666A69" w:rsidRPr="00666A69" w:rsidRDefault="00666A69" w:rsidP="00666A69">
      <w:pPr>
        <w:widowControl w:val="0"/>
        <w:tabs>
          <w:tab w:val="left" w:pos="220"/>
          <w:tab w:val="left" w:pos="720"/>
        </w:tabs>
        <w:autoSpaceDE w:val="0"/>
        <w:autoSpaceDN w:val="0"/>
        <w:adjustRightInd w:val="0"/>
        <w:ind w:left="720"/>
        <w:rPr>
          <w:rFonts w:ascii="Times" w:hAnsi="Times" w:cs="Times"/>
          <w:b/>
          <w:sz w:val="20"/>
          <w:szCs w:val="32"/>
        </w:rPr>
      </w:pPr>
    </w:p>
    <w:p w:rsidR="00666A69" w:rsidRPr="00666A69" w:rsidRDefault="00666A69" w:rsidP="00666A69">
      <w:pPr>
        <w:widowControl w:val="0"/>
        <w:autoSpaceDE w:val="0"/>
        <w:autoSpaceDN w:val="0"/>
        <w:adjustRightInd w:val="0"/>
        <w:rPr>
          <w:rFonts w:ascii="Times" w:hAnsi="Times" w:cs="Times"/>
          <w:b/>
          <w:sz w:val="20"/>
          <w:szCs w:val="32"/>
        </w:rPr>
      </w:pPr>
      <w:r w:rsidRPr="00666A69">
        <w:rPr>
          <w:rFonts w:ascii="Times" w:hAnsi="Times" w:cs="Times"/>
          <w:b/>
          <w:sz w:val="20"/>
          <w:szCs w:val="32"/>
        </w:rPr>
        <w:t>What Is Parliamentary Procedure?</w:t>
      </w:r>
    </w:p>
    <w:p w:rsidR="00666A69" w:rsidRDefault="00666A69" w:rsidP="00666A69">
      <w:pPr>
        <w:widowControl w:val="0"/>
        <w:autoSpaceDE w:val="0"/>
        <w:autoSpaceDN w:val="0"/>
        <w:adjustRightInd w:val="0"/>
        <w:rPr>
          <w:rFonts w:ascii="Times" w:hAnsi="Times" w:cs="Times"/>
          <w:sz w:val="20"/>
          <w:szCs w:val="32"/>
        </w:rPr>
      </w:pPr>
      <w:r w:rsidRPr="00666A69">
        <w:rPr>
          <w:rFonts w:ascii="Times" w:hAnsi="Times" w:cs="Times"/>
          <w:sz w:val="20"/>
          <w:szCs w:val="32"/>
        </w:rPr>
        <w:t>It is a set of rules for conduct at meetings that allows everyone to be heard and to make decisions without confusion.</w:t>
      </w:r>
    </w:p>
    <w:p w:rsidR="00666A69" w:rsidRPr="00666A69" w:rsidRDefault="00666A69" w:rsidP="00666A69">
      <w:pPr>
        <w:widowControl w:val="0"/>
        <w:autoSpaceDE w:val="0"/>
        <w:autoSpaceDN w:val="0"/>
        <w:adjustRightInd w:val="0"/>
        <w:rPr>
          <w:rFonts w:ascii="Times" w:hAnsi="Times" w:cs="Times"/>
          <w:sz w:val="20"/>
          <w:szCs w:val="32"/>
        </w:rPr>
      </w:pPr>
    </w:p>
    <w:p w:rsidR="00666A69" w:rsidRPr="00666A69" w:rsidRDefault="00666A69" w:rsidP="00666A69">
      <w:pPr>
        <w:widowControl w:val="0"/>
        <w:autoSpaceDE w:val="0"/>
        <w:autoSpaceDN w:val="0"/>
        <w:adjustRightInd w:val="0"/>
        <w:rPr>
          <w:rFonts w:ascii="Times" w:hAnsi="Times" w:cs="Times"/>
          <w:b/>
          <w:sz w:val="20"/>
          <w:szCs w:val="32"/>
        </w:rPr>
      </w:pPr>
      <w:r w:rsidRPr="00666A69">
        <w:rPr>
          <w:rFonts w:ascii="Times" w:hAnsi="Times" w:cs="Times"/>
          <w:b/>
          <w:sz w:val="20"/>
          <w:szCs w:val="32"/>
        </w:rPr>
        <w:t>Why is Parliamentary Procedure Important?</w:t>
      </w:r>
    </w:p>
    <w:p w:rsidR="00666A69" w:rsidRDefault="00666A69" w:rsidP="00666A69">
      <w:pPr>
        <w:widowControl w:val="0"/>
        <w:autoSpaceDE w:val="0"/>
        <w:autoSpaceDN w:val="0"/>
        <w:adjustRightInd w:val="0"/>
        <w:rPr>
          <w:rFonts w:ascii="Times" w:hAnsi="Times" w:cs="Times"/>
          <w:sz w:val="20"/>
          <w:szCs w:val="32"/>
        </w:rPr>
      </w:pPr>
      <w:r w:rsidRPr="00666A69">
        <w:rPr>
          <w:rFonts w:ascii="Times" w:hAnsi="Times" w:cs="Times"/>
          <w:sz w:val="20"/>
          <w:szCs w:val="32"/>
        </w:rPr>
        <w:t>Because it's a time tested method of conducting business at meetings and public gatherings. It can be adapted to fit the needs of any organization. Today, Robert's Rules of Order newly revised is the basic handbook of operation for most clubs, organizations and other groups. So it's important that everyone know these basic rules!</w:t>
      </w:r>
    </w:p>
    <w:p w:rsidR="00666A69" w:rsidRPr="00666A69" w:rsidRDefault="00666A69" w:rsidP="00666A69">
      <w:pPr>
        <w:widowControl w:val="0"/>
        <w:autoSpaceDE w:val="0"/>
        <w:autoSpaceDN w:val="0"/>
        <w:adjustRightInd w:val="0"/>
        <w:rPr>
          <w:rFonts w:ascii="Times" w:hAnsi="Times" w:cs="Times"/>
          <w:sz w:val="20"/>
          <w:szCs w:val="32"/>
        </w:rPr>
      </w:pPr>
    </w:p>
    <w:p w:rsidR="00666A69" w:rsidRPr="00666A69" w:rsidRDefault="00666A69" w:rsidP="00666A69">
      <w:pPr>
        <w:widowControl w:val="0"/>
        <w:autoSpaceDE w:val="0"/>
        <w:autoSpaceDN w:val="0"/>
        <w:adjustRightInd w:val="0"/>
        <w:rPr>
          <w:rFonts w:ascii="Times" w:hAnsi="Times" w:cs="Times"/>
          <w:b/>
          <w:sz w:val="20"/>
          <w:szCs w:val="32"/>
        </w:rPr>
      </w:pPr>
      <w:r w:rsidRPr="00666A69">
        <w:rPr>
          <w:rFonts w:ascii="Times" w:hAnsi="Times" w:cs="Times"/>
          <w:b/>
          <w:sz w:val="20"/>
          <w:szCs w:val="32"/>
        </w:rPr>
        <w:t>Organizations using parliamentary procedure usually follow a fixed order of business. Below is a typical example:</w:t>
      </w:r>
    </w:p>
    <w:p w:rsidR="00666A69" w:rsidRPr="00666A69" w:rsidRDefault="00666A69" w:rsidP="00666A69">
      <w:pPr>
        <w:widowControl w:val="0"/>
        <w:numPr>
          <w:ilvl w:val="0"/>
          <w:numId w:val="2"/>
        </w:numPr>
        <w:tabs>
          <w:tab w:val="left" w:pos="220"/>
          <w:tab w:val="left" w:pos="720"/>
        </w:tabs>
        <w:autoSpaceDE w:val="0"/>
        <w:autoSpaceDN w:val="0"/>
        <w:adjustRightInd w:val="0"/>
        <w:ind w:hanging="720"/>
        <w:rPr>
          <w:rFonts w:ascii="Times" w:hAnsi="Times" w:cs="Times"/>
          <w:sz w:val="20"/>
          <w:szCs w:val="32"/>
        </w:rPr>
      </w:pPr>
      <w:r w:rsidRPr="00666A69">
        <w:rPr>
          <w:rFonts w:ascii="Times" w:hAnsi="Times" w:cs="Times"/>
          <w:sz w:val="20"/>
          <w:szCs w:val="32"/>
        </w:rPr>
        <w:t>Call to order.</w:t>
      </w:r>
    </w:p>
    <w:p w:rsidR="00666A69" w:rsidRPr="00666A69" w:rsidRDefault="00666A69" w:rsidP="00666A69">
      <w:pPr>
        <w:widowControl w:val="0"/>
        <w:numPr>
          <w:ilvl w:val="0"/>
          <w:numId w:val="2"/>
        </w:numPr>
        <w:tabs>
          <w:tab w:val="left" w:pos="220"/>
          <w:tab w:val="left" w:pos="720"/>
        </w:tabs>
        <w:autoSpaceDE w:val="0"/>
        <w:autoSpaceDN w:val="0"/>
        <w:adjustRightInd w:val="0"/>
        <w:ind w:hanging="720"/>
        <w:rPr>
          <w:rFonts w:ascii="Times" w:hAnsi="Times" w:cs="Times"/>
          <w:sz w:val="20"/>
          <w:szCs w:val="32"/>
        </w:rPr>
      </w:pPr>
      <w:r w:rsidRPr="00666A69">
        <w:rPr>
          <w:rFonts w:ascii="Times" w:hAnsi="Times" w:cs="Times"/>
          <w:sz w:val="20"/>
          <w:szCs w:val="32"/>
        </w:rPr>
        <w:t>Roll call of members present.</w:t>
      </w:r>
    </w:p>
    <w:p w:rsidR="00666A69" w:rsidRPr="00666A69" w:rsidRDefault="00666A69" w:rsidP="00666A69">
      <w:pPr>
        <w:widowControl w:val="0"/>
        <w:numPr>
          <w:ilvl w:val="0"/>
          <w:numId w:val="2"/>
        </w:numPr>
        <w:tabs>
          <w:tab w:val="left" w:pos="220"/>
          <w:tab w:val="left" w:pos="720"/>
        </w:tabs>
        <w:autoSpaceDE w:val="0"/>
        <w:autoSpaceDN w:val="0"/>
        <w:adjustRightInd w:val="0"/>
        <w:ind w:hanging="720"/>
        <w:rPr>
          <w:rFonts w:ascii="Times" w:hAnsi="Times" w:cs="Times"/>
          <w:sz w:val="20"/>
          <w:szCs w:val="32"/>
        </w:rPr>
      </w:pPr>
      <w:r w:rsidRPr="00666A69">
        <w:rPr>
          <w:rFonts w:ascii="Times" w:hAnsi="Times" w:cs="Times"/>
          <w:sz w:val="20"/>
          <w:szCs w:val="32"/>
        </w:rPr>
        <w:t>Reading of minutes of last meeting.</w:t>
      </w:r>
    </w:p>
    <w:p w:rsidR="00666A69" w:rsidRPr="00666A69" w:rsidRDefault="00666A69" w:rsidP="00666A69">
      <w:pPr>
        <w:widowControl w:val="0"/>
        <w:numPr>
          <w:ilvl w:val="0"/>
          <w:numId w:val="2"/>
        </w:numPr>
        <w:tabs>
          <w:tab w:val="left" w:pos="220"/>
          <w:tab w:val="left" w:pos="720"/>
        </w:tabs>
        <w:autoSpaceDE w:val="0"/>
        <w:autoSpaceDN w:val="0"/>
        <w:adjustRightInd w:val="0"/>
        <w:ind w:hanging="720"/>
        <w:rPr>
          <w:rFonts w:ascii="Times" w:hAnsi="Times" w:cs="Times"/>
          <w:sz w:val="20"/>
          <w:szCs w:val="32"/>
        </w:rPr>
      </w:pPr>
      <w:r w:rsidRPr="00666A69">
        <w:rPr>
          <w:rFonts w:ascii="Times" w:hAnsi="Times" w:cs="Times"/>
          <w:sz w:val="20"/>
          <w:szCs w:val="32"/>
        </w:rPr>
        <w:t>Officers</w:t>
      </w:r>
      <w:r>
        <w:rPr>
          <w:rFonts w:ascii="Times" w:hAnsi="Times" w:cs="Times"/>
          <w:sz w:val="20"/>
          <w:szCs w:val="32"/>
        </w:rPr>
        <w:t>’</w:t>
      </w:r>
      <w:r w:rsidRPr="00666A69">
        <w:rPr>
          <w:rFonts w:ascii="Times" w:hAnsi="Times" w:cs="Times"/>
          <w:sz w:val="20"/>
          <w:szCs w:val="32"/>
        </w:rPr>
        <w:t xml:space="preserve"> reports.</w:t>
      </w:r>
    </w:p>
    <w:p w:rsidR="00666A69" w:rsidRPr="00666A69" w:rsidRDefault="00666A69" w:rsidP="00666A69">
      <w:pPr>
        <w:widowControl w:val="0"/>
        <w:numPr>
          <w:ilvl w:val="0"/>
          <w:numId w:val="2"/>
        </w:numPr>
        <w:tabs>
          <w:tab w:val="left" w:pos="220"/>
          <w:tab w:val="left" w:pos="720"/>
        </w:tabs>
        <w:autoSpaceDE w:val="0"/>
        <w:autoSpaceDN w:val="0"/>
        <w:adjustRightInd w:val="0"/>
        <w:ind w:hanging="720"/>
        <w:rPr>
          <w:rFonts w:ascii="Times" w:hAnsi="Times" w:cs="Times"/>
          <w:sz w:val="20"/>
          <w:szCs w:val="32"/>
        </w:rPr>
      </w:pPr>
      <w:r w:rsidRPr="00666A69">
        <w:rPr>
          <w:rFonts w:ascii="Times" w:hAnsi="Times" w:cs="Times"/>
          <w:sz w:val="20"/>
          <w:szCs w:val="32"/>
        </w:rPr>
        <w:t>Committee reports.</w:t>
      </w:r>
    </w:p>
    <w:p w:rsidR="00666A69" w:rsidRPr="00666A69" w:rsidRDefault="00666A69" w:rsidP="00666A69">
      <w:pPr>
        <w:widowControl w:val="0"/>
        <w:numPr>
          <w:ilvl w:val="0"/>
          <w:numId w:val="2"/>
        </w:numPr>
        <w:tabs>
          <w:tab w:val="left" w:pos="220"/>
          <w:tab w:val="left" w:pos="720"/>
        </w:tabs>
        <w:autoSpaceDE w:val="0"/>
        <w:autoSpaceDN w:val="0"/>
        <w:adjustRightInd w:val="0"/>
        <w:ind w:hanging="720"/>
        <w:rPr>
          <w:rFonts w:ascii="Times" w:hAnsi="Times" w:cs="Times"/>
          <w:sz w:val="20"/>
          <w:szCs w:val="32"/>
        </w:rPr>
      </w:pPr>
      <w:r w:rsidRPr="00666A69">
        <w:rPr>
          <w:rFonts w:ascii="Times" w:hAnsi="Times" w:cs="Times"/>
          <w:sz w:val="20"/>
          <w:szCs w:val="32"/>
        </w:rPr>
        <w:t>Special orders --- Important business previously designated for consideration at this meeting.</w:t>
      </w:r>
    </w:p>
    <w:p w:rsidR="00666A69" w:rsidRPr="00666A69" w:rsidRDefault="00666A69" w:rsidP="00666A69">
      <w:pPr>
        <w:widowControl w:val="0"/>
        <w:numPr>
          <w:ilvl w:val="0"/>
          <w:numId w:val="2"/>
        </w:numPr>
        <w:tabs>
          <w:tab w:val="left" w:pos="220"/>
          <w:tab w:val="left" w:pos="720"/>
        </w:tabs>
        <w:autoSpaceDE w:val="0"/>
        <w:autoSpaceDN w:val="0"/>
        <w:adjustRightInd w:val="0"/>
        <w:ind w:hanging="720"/>
        <w:rPr>
          <w:rFonts w:ascii="Times" w:hAnsi="Times" w:cs="Times"/>
          <w:sz w:val="20"/>
          <w:szCs w:val="32"/>
        </w:rPr>
      </w:pPr>
      <w:r w:rsidRPr="00666A69">
        <w:rPr>
          <w:rFonts w:ascii="Times" w:hAnsi="Times" w:cs="Times"/>
          <w:sz w:val="20"/>
          <w:szCs w:val="32"/>
        </w:rPr>
        <w:t>Unfinished business.</w:t>
      </w:r>
    </w:p>
    <w:p w:rsidR="00666A69" w:rsidRPr="00666A69" w:rsidRDefault="00666A69" w:rsidP="00666A69">
      <w:pPr>
        <w:widowControl w:val="0"/>
        <w:numPr>
          <w:ilvl w:val="0"/>
          <w:numId w:val="2"/>
        </w:numPr>
        <w:tabs>
          <w:tab w:val="left" w:pos="220"/>
          <w:tab w:val="left" w:pos="720"/>
        </w:tabs>
        <w:autoSpaceDE w:val="0"/>
        <w:autoSpaceDN w:val="0"/>
        <w:adjustRightInd w:val="0"/>
        <w:ind w:hanging="720"/>
        <w:rPr>
          <w:rFonts w:ascii="Times" w:hAnsi="Times" w:cs="Times"/>
          <w:sz w:val="20"/>
          <w:szCs w:val="32"/>
        </w:rPr>
      </w:pPr>
      <w:r w:rsidRPr="00666A69">
        <w:rPr>
          <w:rFonts w:ascii="Times" w:hAnsi="Times" w:cs="Times"/>
          <w:sz w:val="20"/>
          <w:szCs w:val="32"/>
        </w:rPr>
        <w:t>New business.</w:t>
      </w:r>
    </w:p>
    <w:p w:rsidR="00666A69" w:rsidRPr="00666A69" w:rsidRDefault="00666A69" w:rsidP="00666A69">
      <w:pPr>
        <w:widowControl w:val="0"/>
        <w:numPr>
          <w:ilvl w:val="0"/>
          <w:numId w:val="2"/>
        </w:numPr>
        <w:tabs>
          <w:tab w:val="left" w:pos="220"/>
          <w:tab w:val="left" w:pos="720"/>
        </w:tabs>
        <w:autoSpaceDE w:val="0"/>
        <w:autoSpaceDN w:val="0"/>
        <w:adjustRightInd w:val="0"/>
        <w:ind w:hanging="720"/>
        <w:rPr>
          <w:rFonts w:ascii="Times" w:hAnsi="Times" w:cs="Times"/>
          <w:sz w:val="20"/>
          <w:szCs w:val="32"/>
        </w:rPr>
      </w:pPr>
      <w:r w:rsidRPr="00666A69">
        <w:rPr>
          <w:rFonts w:ascii="Times" w:hAnsi="Times" w:cs="Times"/>
          <w:sz w:val="20"/>
          <w:szCs w:val="32"/>
        </w:rPr>
        <w:t>Announcements.</w:t>
      </w:r>
    </w:p>
    <w:p w:rsidR="00666A69" w:rsidRPr="00666A69" w:rsidRDefault="00666A69" w:rsidP="00666A69">
      <w:pPr>
        <w:widowControl w:val="0"/>
        <w:numPr>
          <w:ilvl w:val="0"/>
          <w:numId w:val="2"/>
        </w:numPr>
        <w:tabs>
          <w:tab w:val="left" w:pos="220"/>
          <w:tab w:val="left" w:pos="720"/>
        </w:tabs>
        <w:autoSpaceDE w:val="0"/>
        <w:autoSpaceDN w:val="0"/>
        <w:adjustRightInd w:val="0"/>
        <w:ind w:hanging="720"/>
        <w:rPr>
          <w:rFonts w:ascii="Times" w:hAnsi="Times" w:cs="Times"/>
          <w:sz w:val="20"/>
          <w:szCs w:val="32"/>
        </w:rPr>
      </w:pPr>
      <w:r w:rsidRPr="00666A69">
        <w:rPr>
          <w:rFonts w:ascii="Times" w:hAnsi="Times" w:cs="Times"/>
          <w:sz w:val="20"/>
          <w:szCs w:val="32"/>
        </w:rPr>
        <w:t>Adjournment.</w:t>
      </w:r>
    </w:p>
    <w:p w:rsidR="00666A69" w:rsidRPr="00666A69" w:rsidRDefault="00666A69" w:rsidP="00666A69">
      <w:pPr>
        <w:widowControl w:val="0"/>
        <w:autoSpaceDE w:val="0"/>
        <w:autoSpaceDN w:val="0"/>
        <w:adjustRightInd w:val="0"/>
        <w:rPr>
          <w:rFonts w:ascii="Times" w:hAnsi="Times" w:cs="Times"/>
          <w:sz w:val="20"/>
          <w:szCs w:val="32"/>
        </w:rPr>
      </w:pPr>
    </w:p>
    <w:p w:rsidR="00666A69" w:rsidRPr="00666A69" w:rsidRDefault="00666A69" w:rsidP="00666A69">
      <w:pPr>
        <w:widowControl w:val="0"/>
        <w:autoSpaceDE w:val="0"/>
        <w:autoSpaceDN w:val="0"/>
        <w:adjustRightInd w:val="0"/>
        <w:rPr>
          <w:rFonts w:ascii="Times" w:hAnsi="Times" w:cs="Times"/>
          <w:b/>
          <w:sz w:val="20"/>
          <w:szCs w:val="32"/>
        </w:rPr>
      </w:pPr>
      <w:r w:rsidRPr="00666A69">
        <w:rPr>
          <w:rFonts w:ascii="Times" w:hAnsi="Times" w:cs="Times"/>
          <w:b/>
          <w:sz w:val="20"/>
          <w:szCs w:val="32"/>
        </w:rPr>
        <w:t>The method used by members to express themselves is in the form of moving motions. A motion is a proposal that the entire membership take action or a stand on an issue. Individual members can:</w:t>
      </w:r>
    </w:p>
    <w:p w:rsidR="00666A69" w:rsidRPr="00666A69" w:rsidRDefault="00666A69" w:rsidP="00666A69">
      <w:pPr>
        <w:widowControl w:val="0"/>
        <w:numPr>
          <w:ilvl w:val="0"/>
          <w:numId w:val="3"/>
        </w:numPr>
        <w:tabs>
          <w:tab w:val="left" w:pos="220"/>
          <w:tab w:val="left" w:pos="720"/>
        </w:tabs>
        <w:autoSpaceDE w:val="0"/>
        <w:autoSpaceDN w:val="0"/>
        <w:adjustRightInd w:val="0"/>
        <w:ind w:hanging="720"/>
        <w:rPr>
          <w:rFonts w:ascii="Times" w:hAnsi="Times" w:cs="Times"/>
          <w:sz w:val="20"/>
          <w:szCs w:val="32"/>
        </w:rPr>
      </w:pPr>
      <w:r w:rsidRPr="00666A69">
        <w:rPr>
          <w:rFonts w:ascii="Times" w:hAnsi="Times" w:cs="Times"/>
          <w:sz w:val="20"/>
          <w:szCs w:val="32"/>
        </w:rPr>
        <w:t>Call to order.</w:t>
      </w:r>
    </w:p>
    <w:p w:rsidR="00666A69" w:rsidRPr="00666A69" w:rsidRDefault="00666A69" w:rsidP="00666A69">
      <w:pPr>
        <w:widowControl w:val="0"/>
        <w:numPr>
          <w:ilvl w:val="0"/>
          <w:numId w:val="3"/>
        </w:numPr>
        <w:tabs>
          <w:tab w:val="left" w:pos="220"/>
          <w:tab w:val="left" w:pos="720"/>
        </w:tabs>
        <w:autoSpaceDE w:val="0"/>
        <w:autoSpaceDN w:val="0"/>
        <w:adjustRightInd w:val="0"/>
        <w:ind w:hanging="720"/>
        <w:rPr>
          <w:rFonts w:ascii="Times" w:hAnsi="Times" w:cs="Times"/>
          <w:sz w:val="20"/>
          <w:szCs w:val="32"/>
        </w:rPr>
      </w:pPr>
      <w:r w:rsidRPr="00666A69">
        <w:rPr>
          <w:rFonts w:ascii="Times" w:hAnsi="Times" w:cs="Times"/>
          <w:sz w:val="20"/>
          <w:szCs w:val="32"/>
        </w:rPr>
        <w:t>Second motions.</w:t>
      </w:r>
    </w:p>
    <w:p w:rsidR="00666A69" w:rsidRPr="00666A69" w:rsidRDefault="00666A69" w:rsidP="00666A69">
      <w:pPr>
        <w:widowControl w:val="0"/>
        <w:numPr>
          <w:ilvl w:val="0"/>
          <w:numId w:val="3"/>
        </w:numPr>
        <w:tabs>
          <w:tab w:val="left" w:pos="220"/>
          <w:tab w:val="left" w:pos="720"/>
        </w:tabs>
        <w:autoSpaceDE w:val="0"/>
        <w:autoSpaceDN w:val="0"/>
        <w:adjustRightInd w:val="0"/>
        <w:ind w:hanging="720"/>
        <w:rPr>
          <w:rFonts w:ascii="Times" w:hAnsi="Times" w:cs="Times"/>
          <w:sz w:val="20"/>
          <w:szCs w:val="32"/>
        </w:rPr>
      </w:pPr>
      <w:r w:rsidRPr="00666A69">
        <w:rPr>
          <w:rFonts w:ascii="Times" w:hAnsi="Times" w:cs="Times"/>
          <w:sz w:val="20"/>
          <w:szCs w:val="32"/>
        </w:rPr>
        <w:t>Debate motions.</w:t>
      </w:r>
    </w:p>
    <w:p w:rsidR="00100B85" w:rsidRDefault="00666A69" w:rsidP="00666A69">
      <w:pPr>
        <w:widowControl w:val="0"/>
        <w:numPr>
          <w:ilvl w:val="0"/>
          <w:numId w:val="3"/>
        </w:numPr>
        <w:tabs>
          <w:tab w:val="left" w:pos="220"/>
          <w:tab w:val="left" w:pos="720"/>
        </w:tabs>
        <w:autoSpaceDE w:val="0"/>
        <w:autoSpaceDN w:val="0"/>
        <w:adjustRightInd w:val="0"/>
        <w:ind w:hanging="720"/>
        <w:rPr>
          <w:rFonts w:ascii="Times" w:hAnsi="Times" w:cs="Times"/>
          <w:sz w:val="20"/>
          <w:szCs w:val="32"/>
        </w:rPr>
      </w:pPr>
      <w:r w:rsidRPr="00666A69">
        <w:rPr>
          <w:rFonts w:ascii="Times" w:hAnsi="Times" w:cs="Times"/>
          <w:sz w:val="20"/>
          <w:szCs w:val="32"/>
        </w:rPr>
        <w:t>Vote on motions.</w:t>
      </w:r>
    </w:p>
    <w:p w:rsidR="00666A69" w:rsidRPr="00666A69" w:rsidRDefault="00666A69" w:rsidP="00100B85">
      <w:pPr>
        <w:widowControl w:val="0"/>
        <w:tabs>
          <w:tab w:val="left" w:pos="220"/>
          <w:tab w:val="left" w:pos="720"/>
        </w:tabs>
        <w:autoSpaceDE w:val="0"/>
        <w:autoSpaceDN w:val="0"/>
        <w:adjustRightInd w:val="0"/>
        <w:ind w:left="720"/>
        <w:rPr>
          <w:rFonts w:ascii="Times" w:hAnsi="Times" w:cs="Times"/>
          <w:sz w:val="20"/>
          <w:szCs w:val="32"/>
        </w:rPr>
      </w:pPr>
    </w:p>
    <w:p w:rsidR="00666A69" w:rsidRPr="00666A69" w:rsidRDefault="00666A69" w:rsidP="00666A69">
      <w:pPr>
        <w:widowControl w:val="0"/>
        <w:autoSpaceDE w:val="0"/>
        <w:autoSpaceDN w:val="0"/>
        <w:adjustRightInd w:val="0"/>
        <w:rPr>
          <w:rFonts w:ascii="Times" w:hAnsi="Times" w:cs="Times"/>
          <w:b/>
          <w:sz w:val="20"/>
          <w:szCs w:val="32"/>
        </w:rPr>
      </w:pPr>
      <w:r w:rsidRPr="00666A69">
        <w:rPr>
          <w:rFonts w:ascii="Times" w:hAnsi="Times" w:cs="Times"/>
          <w:b/>
          <w:sz w:val="20"/>
          <w:szCs w:val="32"/>
        </w:rPr>
        <w:t>There are four Basic Types of Motions:</w:t>
      </w:r>
    </w:p>
    <w:p w:rsidR="00666A69" w:rsidRPr="00666A69" w:rsidRDefault="00666A69" w:rsidP="00666A69">
      <w:pPr>
        <w:widowControl w:val="0"/>
        <w:numPr>
          <w:ilvl w:val="0"/>
          <w:numId w:val="4"/>
        </w:numPr>
        <w:tabs>
          <w:tab w:val="left" w:pos="220"/>
          <w:tab w:val="left" w:pos="720"/>
        </w:tabs>
        <w:autoSpaceDE w:val="0"/>
        <w:autoSpaceDN w:val="0"/>
        <w:adjustRightInd w:val="0"/>
        <w:ind w:hanging="720"/>
        <w:rPr>
          <w:rFonts w:ascii="Times" w:hAnsi="Times" w:cs="Times"/>
          <w:sz w:val="20"/>
          <w:szCs w:val="32"/>
        </w:rPr>
      </w:pPr>
      <w:r w:rsidRPr="00666A69">
        <w:rPr>
          <w:rFonts w:ascii="Times" w:hAnsi="Times" w:cs="Times"/>
          <w:sz w:val="20"/>
          <w:szCs w:val="32"/>
        </w:rPr>
        <w:t>Main Motions: The purpose of a main motion is to introduce items to the membership for their consideration. They cannot be made when any other motion is on the floor, and yield to privileged, subsidiary, and incidental motions.</w:t>
      </w:r>
    </w:p>
    <w:p w:rsidR="00666A69" w:rsidRPr="00666A69" w:rsidRDefault="00666A69" w:rsidP="00666A69">
      <w:pPr>
        <w:widowControl w:val="0"/>
        <w:numPr>
          <w:ilvl w:val="0"/>
          <w:numId w:val="4"/>
        </w:numPr>
        <w:tabs>
          <w:tab w:val="left" w:pos="220"/>
          <w:tab w:val="left" w:pos="720"/>
        </w:tabs>
        <w:autoSpaceDE w:val="0"/>
        <w:autoSpaceDN w:val="0"/>
        <w:adjustRightInd w:val="0"/>
        <w:ind w:hanging="720"/>
        <w:rPr>
          <w:rFonts w:ascii="Times" w:hAnsi="Times" w:cs="Times"/>
          <w:sz w:val="20"/>
          <w:szCs w:val="32"/>
        </w:rPr>
      </w:pPr>
      <w:r w:rsidRPr="00666A69">
        <w:rPr>
          <w:rFonts w:ascii="Times" w:hAnsi="Times" w:cs="Times"/>
          <w:sz w:val="20"/>
          <w:szCs w:val="32"/>
        </w:rPr>
        <w:t>Subsidiary Motions: Their purpose is to change or affect how a main motion is handled, and is voted on before a main motion.</w:t>
      </w:r>
    </w:p>
    <w:p w:rsidR="00666A69" w:rsidRPr="00666A69" w:rsidRDefault="00666A69" w:rsidP="00666A69">
      <w:pPr>
        <w:widowControl w:val="0"/>
        <w:numPr>
          <w:ilvl w:val="0"/>
          <w:numId w:val="4"/>
        </w:numPr>
        <w:tabs>
          <w:tab w:val="left" w:pos="220"/>
          <w:tab w:val="left" w:pos="720"/>
        </w:tabs>
        <w:autoSpaceDE w:val="0"/>
        <w:autoSpaceDN w:val="0"/>
        <w:adjustRightInd w:val="0"/>
        <w:ind w:hanging="720"/>
        <w:rPr>
          <w:rFonts w:ascii="Times" w:hAnsi="Times" w:cs="Times"/>
          <w:sz w:val="20"/>
          <w:szCs w:val="32"/>
        </w:rPr>
      </w:pPr>
      <w:r w:rsidRPr="00666A69">
        <w:rPr>
          <w:rFonts w:ascii="Times" w:hAnsi="Times" w:cs="Times"/>
          <w:sz w:val="20"/>
          <w:szCs w:val="32"/>
        </w:rPr>
        <w:t>Privileged Motions: Their purpose is to bring up items that are urgent about special or important matters unrelated to pending business.</w:t>
      </w:r>
    </w:p>
    <w:p w:rsidR="00100B85" w:rsidRDefault="00666A69" w:rsidP="00666A69">
      <w:pPr>
        <w:widowControl w:val="0"/>
        <w:numPr>
          <w:ilvl w:val="0"/>
          <w:numId w:val="4"/>
        </w:numPr>
        <w:tabs>
          <w:tab w:val="left" w:pos="220"/>
          <w:tab w:val="left" w:pos="720"/>
        </w:tabs>
        <w:autoSpaceDE w:val="0"/>
        <w:autoSpaceDN w:val="0"/>
        <w:adjustRightInd w:val="0"/>
        <w:ind w:hanging="720"/>
        <w:rPr>
          <w:rFonts w:ascii="Times" w:hAnsi="Times" w:cs="Times"/>
          <w:sz w:val="20"/>
          <w:szCs w:val="32"/>
        </w:rPr>
      </w:pPr>
      <w:r w:rsidRPr="00666A69">
        <w:rPr>
          <w:rFonts w:ascii="Times" w:hAnsi="Times" w:cs="Times"/>
          <w:sz w:val="20"/>
          <w:szCs w:val="32"/>
        </w:rPr>
        <w:t>Incidental Motions: Their purpose is to provide a means of questioning procedure concerning other motions and must be considered before the other motion.</w:t>
      </w:r>
    </w:p>
    <w:p w:rsidR="00666A69" w:rsidRPr="00666A69" w:rsidRDefault="00666A69" w:rsidP="00100B85">
      <w:pPr>
        <w:widowControl w:val="0"/>
        <w:tabs>
          <w:tab w:val="left" w:pos="220"/>
          <w:tab w:val="left" w:pos="720"/>
        </w:tabs>
        <w:autoSpaceDE w:val="0"/>
        <w:autoSpaceDN w:val="0"/>
        <w:adjustRightInd w:val="0"/>
        <w:ind w:left="720"/>
        <w:rPr>
          <w:rFonts w:ascii="Times" w:hAnsi="Times" w:cs="Times"/>
          <w:sz w:val="20"/>
          <w:szCs w:val="32"/>
        </w:rPr>
      </w:pPr>
    </w:p>
    <w:p w:rsidR="00666A69" w:rsidRPr="00666A69" w:rsidRDefault="00666A69" w:rsidP="00666A69">
      <w:pPr>
        <w:widowControl w:val="0"/>
        <w:autoSpaceDE w:val="0"/>
        <w:autoSpaceDN w:val="0"/>
        <w:adjustRightInd w:val="0"/>
        <w:rPr>
          <w:rFonts w:ascii="Times" w:hAnsi="Times" w:cs="Times"/>
          <w:b/>
          <w:sz w:val="20"/>
          <w:szCs w:val="32"/>
        </w:rPr>
      </w:pPr>
      <w:r w:rsidRPr="00666A69">
        <w:rPr>
          <w:rFonts w:ascii="Times" w:hAnsi="Times" w:cs="Times"/>
          <w:b/>
          <w:sz w:val="20"/>
          <w:szCs w:val="32"/>
        </w:rPr>
        <w:t>How are Motions Presented?</w:t>
      </w:r>
    </w:p>
    <w:p w:rsidR="00666A69" w:rsidRPr="00666A69" w:rsidRDefault="00666A69" w:rsidP="00666A69">
      <w:pPr>
        <w:pStyle w:val="ListParagraph"/>
        <w:widowControl w:val="0"/>
        <w:numPr>
          <w:ilvl w:val="0"/>
          <w:numId w:val="5"/>
        </w:numPr>
        <w:tabs>
          <w:tab w:val="left" w:pos="220"/>
          <w:tab w:val="left" w:pos="720"/>
        </w:tabs>
        <w:autoSpaceDE w:val="0"/>
        <w:autoSpaceDN w:val="0"/>
        <w:adjustRightInd w:val="0"/>
        <w:rPr>
          <w:rFonts w:ascii="Times" w:hAnsi="Times" w:cs="Times"/>
          <w:sz w:val="20"/>
          <w:szCs w:val="32"/>
        </w:rPr>
      </w:pPr>
      <w:r w:rsidRPr="00666A69">
        <w:rPr>
          <w:rFonts w:ascii="Times" w:hAnsi="Times" w:cs="Times"/>
          <w:sz w:val="20"/>
          <w:szCs w:val="32"/>
        </w:rPr>
        <w:t>Obtaining the floor</w:t>
      </w:r>
    </w:p>
    <w:p w:rsidR="00666A69" w:rsidRPr="00666A69" w:rsidRDefault="00666A69" w:rsidP="00666A69">
      <w:pPr>
        <w:widowControl w:val="0"/>
        <w:numPr>
          <w:ilvl w:val="3"/>
          <w:numId w:val="5"/>
        </w:numPr>
        <w:tabs>
          <w:tab w:val="left" w:pos="940"/>
          <w:tab w:val="left" w:pos="1440"/>
        </w:tabs>
        <w:autoSpaceDE w:val="0"/>
        <w:autoSpaceDN w:val="0"/>
        <w:adjustRightInd w:val="0"/>
        <w:ind w:left="1440" w:hanging="1440"/>
        <w:rPr>
          <w:rFonts w:ascii="Times" w:hAnsi="Times" w:cs="Times"/>
          <w:sz w:val="20"/>
          <w:szCs w:val="32"/>
        </w:rPr>
      </w:pPr>
      <w:r>
        <w:rPr>
          <w:rFonts w:ascii="Times" w:hAnsi="Times" w:cs="Times"/>
          <w:sz w:val="20"/>
          <w:szCs w:val="32"/>
        </w:rPr>
        <w:t xml:space="preserve">a.  </w:t>
      </w:r>
      <w:r w:rsidRPr="00666A69">
        <w:rPr>
          <w:rFonts w:ascii="Times" w:hAnsi="Times" w:cs="Times"/>
          <w:sz w:val="20"/>
          <w:szCs w:val="32"/>
        </w:rPr>
        <w:t>Wait until the last speaker has finished.</w:t>
      </w:r>
    </w:p>
    <w:p w:rsidR="00666A69" w:rsidRPr="00666A69" w:rsidRDefault="00666A69" w:rsidP="00666A69">
      <w:pPr>
        <w:widowControl w:val="0"/>
        <w:tabs>
          <w:tab w:val="left" w:pos="940"/>
          <w:tab w:val="left" w:pos="1440"/>
        </w:tabs>
        <w:autoSpaceDE w:val="0"/>
        <w:autoSpaceDN w:val="0"/>
        <w:adjustRightInd w:val="0"/>
        <w:rPr>
          <w:rFonts w:ascii="Times" w:hAnsi="Times" w:cs="Times"/>
          <w:sz w:val="20"/>
          <w:szCs w:val="32"/>
        </w:rPr>
      </w:pPr>
      <w:r>
        <w:rPr>
          <w:rFonts w:ascii="Times" w:hAnsi="Times" w:cs="Times"/>
          <w:sz w:val="20"/>
          <w:szCs w:val="32"/>
        </w:rPr>
        <w:t xml:space="preserve">                   b.  </w:t>
      </w:r>
      <w:r w:rsidRPr="00666A69">
        <w:rPr>
          <w:rFonts w:ascii="Times" w:hAnsi="Times" w:cs="Times"/>
          <w:sz w:val="20"/>
          <w:szCs w:val="32"/>
        </w:rPr>
        <w:t>Rise and address the Chairman by saying, "Mr. Chairman, or Mr. President."</w:t>
      </w:r>
    </w:p>
    <w:p w:rsidR="00666A69" w:rsidRPr="00666A69" w:rsidRDefault="00666A69" w:rsidP="00666A69">
      <w:pPr>
        <w:widowControl w:val="0"/>
        <w:tabs>
          <w:tab w:val="left" w:pos="940"/>
          <w:tab w:val="left" w:pos="1440"/>
        </w:tabs>
        <w:autoSpaceDE w:val="0"/>
        <w:autoSpaceDN w:val="0"/>
        <w:adjustRightInd w:val="0"/>
        <w:rPr>
          <w:rFonts w:ascii="Times" w:hAnsi="Times" w:cs="Times"/>
          <w:sz w:val="20"/>
          <w:szCs w:val="32"/>
        </w:rPr>
      </w:pPr>
      <w:r>
        <w:rPr>
          <w:rFonts w:ascii="Times" w:hAnsi="Times" w:cs="Times"/>
          <w:sz w:val="20"/>
          <w:szCs w:val="32"/>
        </w:rPr>
        <w:t xml:space="preserve">                   c. </w:t>
      </w:r>
      <w:r w:rsidRPr="00666A69">
        <w:rPr>
          <w:rFonts w:ascii="Times" w:hAnsi="Times" w:cs="Times"/>
          <w:sz w:val="20"/>
          <w:szCs w:val="32"/>
        </w:rPr>
        <w:t>Wait until the Chairman recognizes you.</w:t>
      </w:r>
    </w:p>
    <w:p w:rsidR="00666A69" w:rsidRPr="00666A69" w:rsidRDefault="00666A69" w:rsidP="00666A69">
      <w:pPr>
        <w:pStyle w:val="ListParagraph"/>
        <w:widowControl w:val="0"/>
        <w:numPr>
          <w:ilvl w:val="0"/>
          <w:numId w:val="5"/>
        </w:numPr>
        <w:tabs>
          <w:tab w:val="left" w:pos="220"/>
          <w:tab w:val="left" w:pos="720"/>
        </w:tabs>
        <w:autoSpaceDE w:val="0"/>
        <w:autoSpaceDN w:val="0"/>
        <w:adjustRightInd w:val="0"/>
        <w:rPr>
          <w:rFonts w:ascii="Times" w:hAnsi="Times" w:cs="Times"/>
          <w:sz w:val="20"/>
          <w:szCs w:val="32"/>
        </w:rPr>
      </w:pPr>
      <w:r w:rsidRPr="00666A69">
        <w:rPr>
          <w:rFonts w:ascii="Times" w:hAnsi="Times" w:cs="Times"/>
          <w:sz w:val="20"/>
          <w:szCs w:val="32"/>
        </w:rPr>
        <w:t>Make Your Motion</w:t>
      </w:r>
    </w:p>
    <w:p w:rsidR="00666A69" w:rsidRPr="00666A69" w:rsidRDefault="00666A69" w:rsidP="00666A69">
      <w:pPr>
        <w:widowControl w:val="0"/>
        <w:tabs>
          <w:tab w:val="left" w:pos="940"/>
          <w:tab w:val="left" w:pos="1440"/>
        </w:tabs>
        <w:autoSpaceDE w:val="0"/>
        <w:autoSpaceDN w:val="0"/>
        <w:adjustRightInd w:val="0"/>
        <w:rPr>
          <w:rFonts w:ascii="Times" w:hAnsi="Times" w:cs="Times"/>
          <w:sz w:val="20"/>
          <w:szCs w:val="32"/>
        </w:rPr>
      </w:pPr>
      <w:r>
        <w:rPr>
          <w:rFonts w:ascii="Times" w:hAnsi="Times" w:cs="Times"/>
          <w:sz w:val="20"/>
          <w:szCs w:val="32"/>
        </w:rPr>
        <w:t xml:space="preserve">                  a. </w:t>
      </w:r>
      <w:r w:rsidRPr="00666A69">
        <w:rPr>
          <w:rFonts w:ascii="Times" w:hAnsi="Times" w:cs="Times"/>
          <w:sz w:val="20"/>
          <w:szCs w:val="32"/>
        </w:rPr>
        <w:t>Speak in a clear and concise manner.</w:t>
      </w:r>
    </w:p>
    <w:p w:rsidR="00666A69" w:rsidRPr="00666A69" w:rsidRDefault="00666A69" w:rsidP="00666A69">
      <w:pPr>
        <w:widowControl w:val="0"/>
        <w:tabs>
          <w:tab w:val="left" w:pos="940"/>
          <w:tab w:val="left" w:pos="1440"/>
        </w:tabs>
        <w:autoSpaceDE w:val="0"/>
        <w:autoSpaceDN w:val="0"/>
        <w:adjustRightInd w:val="0"/>
        <w:rPr>
          <w:rFonts w:ascii="Times" w:hAnsi="Times" w:cs="Times"/>
          <w:sz w:val="20"/>
          <w:szCs w:val="32"/>
        </w:rPr>
      </w:pPr>
      <w:r>
        <w:rPr>
          <w:rFonts w:ascii="Times" w:hAnsi="Times" w:cs="Times"/>
          <w:sz w:val="20"/>
          <w:szCs w:val="32"/>
        </w:rPr>
        <w:t xml:space="preserve">                  b.  </w:t>
      </w:r>
      <w:r w:rsidRPr="00666A69">
        <w:rPr>
          <w:rFonts w:ascii="Times" w:hAnsi="Times" w:cs="Times"/>
          <w:sz w:val="20"/>
          <w:szCs w:val="32"/>
        </w:rPr>
        <w:t>Always state a motion affirmatively. Say, "I move that we ..." rather than, "I move that we do not ...".</w:t>
      </w:r>
    </w:p>
    <w:p w:rsidR="00666A69" w:rsidRPr="00666A69" w:rsidRDefault="00666A69" w:rsidP="00666A69">
      <w:pPr>
        <w:pStyle w:val="ListParagraph"/>
        <w:widowControl w:val="0"/>
        <w:numPr>
          <w:ilvl w:val="0"/>
          <w:numId w:val="9"/>
        </w:numPr>
        <w:tabs>
          <w:tab w:val="left" w:pos="940"/>
          <w:tab w:val="left" w:pos="1440"/>
        </w:tabs>
        <w:autoSpaceDE w:val="0"/>
        <w:autoSpaceDN w:val="0"/>
        <w:adjustRightInd w:val="0"/>
        <w:rPr>
          <w:rFonts w:ascii="Times" w:hAnsi="Times" w:cs="Times"/>
          <w:sz w:val="20"/>
          <w:szCs w:val="32"/>
        </w:rPr>
      </w:pPr>
      <w:r w:rsidRPr="00666A69">
        <w:rPr>
          <w:rFonts w:ascii="Times" w:hAnsi="Times" w:cs="Times"/>
          <w:sz w:val="20"/>
          <w:szCs w:val="32"/>
        </w:rPr>
        <w:t>Avoid personalities and stay on your subject.</w:t>
      </w:r>
    </w:p>
    <w:p w:rsidR="00666A69" w:rsidRPr="00666A69" w:rsidRDefault="00666A69" w:rsidP="00666A69">
      <w:pPr>
        <w:pStyle w:val="ListParagraph"/>
        <w:widowControl w:val="0"/>
        <w:numPr>
          <w:ilvl w:val="0"/>
          <w:numId w:val="5"/>
        </w:numPr>
        <w:tabs>
          <w:tab w:val="left" w:pos="220"/>
          <w:tab w:val="left" w:pos="720"/>
        </w:tabs>
        <w:autoSpaceDE w:val="0"/>
        <w:autoSpaceDN w:val="0"/>
        <w:adjustRightInd w:val="0"/>
        <w:rPr>
          <w:rFonts w:ascii="Times" w:hAnsi="Times" w:cs="Times"/>
          <w:sz w:val="20"/>
          <w:szCs w:val="32"/>
        </w:rPr>
      </w:pPr>
      <w:r w:rsidRPr="00666A69">
        <w:rPr>
          <w:rFonts w:ascii="Times" w:hAnsi="Times" w:cs="Times"/>
          <w:sz w:val="20"/>
          <w:szCs w:val="32"/>
        </w:rPr>
        <w:t>Wait for Someone to Second Your Motion</w:t>
      </w:r>
    </w:p>
    <w:p w:rsidR="00666A69" w:rsidRDefault="00666A69" w:rsidP="00666A69">
      <w:pPr>
        <w:pStyle w:val="ListParagraph"/>
        <w:widowControl w:val="0"/>
        <w:numPr>
          <w:ilvl w:val="0"/>
          <w:numId w:val="5"/>
        </w:numPr>
        <w:tabs>
          <w:tab w:val="left" w:pos="220"/>
          <w:tab w:val="left" w:pos="720"/>
        </w:tabs>
        <w:autoSpaceDE w:val="0"/>
        <w:autoSpaceDN w:val="0"/>
        <w:adjustRightInd w:val="0"/>
        <w:rPr>
          <w:rFonts w:ascii="Times" w:hAnsi="Times" w:cs="Times"/>
          <w:sz w:val="20"/>
          <w:szCs w:val="32"/>
        </w:rPr>
      </w:pPr>
      <w:r w:rsidRPr="00666A69">
        <w:rPr>
          <w:rFonts w:ascii="Times" w:hAnsi="Times" w:cs="Times"/>
          <w:sz w:val="20"/>
          <w:szCs w:val="32"/>
        </w:rPr>
        <w:t>Another member will second your motion or the Chairman will call for a second.</w:t>
      </w:r>
    </w:p>
    <w:p w:rsidR="00666A69" w:rsidRPr="00666A69" w:rsidRDefault="00666A69" w:rsidP="00666A69">
      <w:pPr>
        <w:pStyle w:val="ListParagraph"/>
        <w:widowControl w:val="0"/>
        <w:numPr>
          <w:ilvl w:val="0"/>
          <w:numId w:val="5"/>
        </w:numPr>
        <w:tabs>
          <w:tab w:val="left" w:pos="220"/>
          <w:tab w:val="left" w:pos="720"/>
        </w:tabs>
        <w:autoSpaceDE w:val="0"/>
        <w:autoSpaceDN w:val="0"/>
        <w:adjustRightInd w:val="0"/>
        <w:rPr>
          <w:rFonts w:ascii="Times" w:hAnsi="Times" w:cs="Times"/>
          <w:sz w:val="20"/>
          <w:szCs w:val="32"/>
        </w:rPr>
      </w:pPr>
      <w:r w:rsidRPr="00666A69">
        <w:rPr>
          <w:rFonts w:ascii="Times" w:hAnsi="Times" w:cs="Times"/>
          <w:sz w:val="20"/>
          <w:szCs w:val="32"/>
        </w:rPr>
        <w:t>If there is no second to your motion it is lost.</w:t>
      </w:r>
    </w:p>
    <w:p w:rsidR="00666A69" w:rsidRPr="00666A69" w:rsidRDefault="00666A69" w:rsidP="00666A69">
      <w:pPr>
        <w:pStyle w:val="ListParagraph"/>
        <w:widowControl w:val="0"/>
        <w:numPr>
          <w:ilvl w:val="0"/>
          <w:numId w:val="5"/>
        </w:numPr>
        <w:tabs>
          <w:tab w:val="left" w:pos="220"/>
          <w:tab w:val="left" w:pos="720"/>
        </w:tabs>
        <w:autoSpaceDE w:val="0"/>
        <w:autoSpaceDN w:val="0"/>
        <w:adjustRightInd w:val="0"/>
        <w:rPr>
          <w:rFonts w:ascii="Times" w:hAnsi="Times" w:cs="Times"/>
          <w:sz w:val="20"/>
          <w:szCs w:val="32"/>
        </w:rPr>
      </w:pPr>
      <w:r w:rsidRPr="00666A69">
        <w:rPr>
          <w:rFonts w:ascii="Times" w:hAnsi="Times" w:cs="Times"/>
          <w:sz w:val="20"/>
          <w:szCs w:val="32"/>
        </w:rPr>
        <w:t>The Chairman States Your Motion</w:t>
      </w:r>
    </w:p>
    <w:p w:rsidR="00666A69" w:rsidRPr="00666A69" w:rsidRDefault="00666A69" w:rsidP="00666A69">
      <w:pPr>
        <w:widowControl w:val="0"/>
        <w:tabs>
          <w:tab w:val="left" w:pos="940"/>
          <w:tab w:val="left" w:pos="1440"/>
        </w:tabs>
        <w:autoSpaceDE w:val="0"/>
        <w:autoSpaceDN w:val="0"/>
        <w:adjustRightInd w:val="0"/>
        <w:rPr>
          <w:rFonts w:ascii="Times" w:hAnsi="Times" w:cs="Times"/>
          <w:sz w:val="20"/>
          <w:szCs w:val="32"/>
        </w:rPr>
      </w:pPr>
      <w:r>
        <w:rPr>
          <w:rFonts w:ascii="Times" w:hAnsi="Times" w:cs="Times"/>
          <w:sz w:val="20"/>
          <w:szCs w:val="32"/>
        </w:rPr>
        <w:tab/>
        <w:t xml:space="preserve">a. </w:t>
      </w:r>
      <w:r w:rsidRPr="00666A69">
        <w:rPr>
          <w:rFonts w:ascii="Times" w:hAnsi="Times" w:cs="Times"/>
          <w:sz w:val="20"/>
          <w:szCs w:val="32"/>
        </w:rPr>
        <w:t>The Chairman will say, "it has been m</w:t>
      </w:r>
      <w:r>
        <w:rPr>
          <w:rFonts w:ascii="Times" w:hAnsi="Times" w:cs="Times"/>
          <w:sz w:val="20"/>
          <w:szCs w:val="32"/>
        </w:rPr>
        <w:t>oved and seconded that we ..." and t</w:t>
      </w:r>
      <w:r w:rsidRPr="00666A69">
        <w:rPr>
          <w:rFonts w:ascii="Times" w:hAnsi="Times" w:cs="Times"/>
          <w:sz w:val="20"/>
          <w:szCs w:val="32"/>
        </w:rPr>
        <w:t>hus placing your motion before the membership for consideration and action.</w:t>
      </w:r>
    </w:p>
    <w:p w:rsidR="00666A69" w:rsidRPr="00666A69" w:rsidRDefault="00666A69" w:rsidP="00666A69">
      <w:pPr>
        <w:widowControl w:val="0"/>
        <w:tabs>
          <w:tab w:val="left" w:pos="940"/>
          <w:tab w:val="left" w:pos="1440"/>
        </w:tabs>
        <w:autoSpaceDE w:val="0"/>
        <w:autoSpaceDN w:val="0"/>
        <w:adjustRightInd w:val="0"/>
        <w:rPr>
          <w:rFonts w:ascii="Times" w:hAnsi="Times" w:cs="Times"/>
          <w:sz w:val="20"/>
          <w:szCs w:val="32"/>
        </w:rPr>
      </w:pPr>
      <w:r>
        <w:rPr>
          <w:rFonts w:ascii="Times" w:hAnsi="Times" w:cs="Times"/>
          <w:sz w:val="20"/>
          <w:szCs w:val="32"/>
        </w:rPr>
        <w:tab/>
        <w:t>b. T</w:t>
      </w:r>
      <w:r w:rsidRPr="00666A69">
        <w:rPr>
          <w:rFonts w:ascii="Times" w:hAnsi="Times" w:cs="Times"/>
          <w:sz w:val="20"/>
          <w:szCs w:val="32"/>
        </w:rPr>
        <w:t>he membership then either debates your motion, or may move directly to a vote.</w:t>
      </w:r>
    </w:p>
    <w:p w:rsidR="00666A69" w:rsidRPr="00666A69" w:rsidRDefault="00666A69" w:rsidP="00666A69">
      <w:pPr>
        <w:pStyle w:val="ListParagraph"/>
        <w:widowControl w:val="0"/>
        <w:numPr>
          <w:ilvl w:val="0"/>
          <w:numId w:val="10"/>
        </w:numPr>
        <w:tabs>
          <w:tab w:val="left" w:pos="940"/>
          <w:tab w:val="left" w:pos="1440"/>
        </w:tabs>
        <w:autoSpaceDE w:val="0"/>
        <w:autoSpaceDN w:val="0"/>
        <w:adjustRightInd w:val="0"/>
        <w:rPr>
          <w:rFonts w:ascii="Times" w:hAnsi="Times" w:cs="Times"/>
          <w:sz w:val="20"/>
          <w:szCs w:val="32"/>
        </w:rPr>
      </w:pPr>
      <w:r w:rsidRPr="00666A69">
        <w:rPr>
          <w:rFonts w:ascii="Times" w:hAnsi="Times" w:cs="Times"/>
          <w:sz w:val="20"/>
          <w:szCs w:val="32"/>
        </w:rPr>
        <w:t>Once your motion is presented to the membership by the chairman it becomes "assembly property", and cannot be changed by you without the consent of the members.</w:t>
      </w:r>
    </w:p>
    <w:p w:rsidR="00666A69" w:rsidRPr="00666A69" w:rsidRDefault="00666A69" w:rsidP="00666A69">
      <w:pPr>
        <w:widowControl w:val="0"/>
        <w:tabs>
          <w:tab w:val="left" w:pos="940"/>
          <w:tab w:val="left" w:pos="1440"/>
        </w:tabs>
        <w:autoSpaceDE w:val="0"/>
        <w:autoSpaceDN w:val="0"/>
        <w:adjustRightInd w:val="0"/>
        <w:rPr>
          <w:rFonts w:ascii="Times" w:hAnsi="Times" w:cs="Times"/>
          <w:sz w:val="20"/>
          <w:szCs w:val="32"/>
        </w:rPr>
      </w:pPr>
      <w:r>
        <w:rPr>
          <w:rFonts w:ascii="Times" w:hAnsi="Times" w:cs="Times"/>
          <w:sz w:val="20"/>
          <w:szCs w:val="32"/>
        </w:rPr>
        <w:t xml:space="preserve">        7.  </w:t>
      </w:r>
      <w:r w:rsidRPr="00666A69">
        <w:rPr>
          <w:rFonts w:ascii="Times" w:hAnsi="Times" w:cs="Times"/>
          <w:sz w:val="20"/>
          <w:szCs w:val="32"/>
        </w:rPr>
        <w:t>Expanding on Your Motion</w:t>
      </w:r>
    </w:p>
    <w:p w:rsidR="00666A69" w:rsidRDefault="00666A69" w:rsidP="00666A69">
      <w:pPr>
        <w:widowControl w:val="0"/>
        <w:tabs>
          <w:tab w:val="left" w:pos="940"/>
          <w:tab w:val="left" w:pos="1440"/>
        </w:tabs>
        <w:autoSpaceDE w:val="0"/>
        <w:autoSpaceDN w:val="0"/>
        <w:adjustRightInd w:val="0"/>
        <w:rPr>
          <w:rFonts w:ascii="Times" w:hAnsi="Times" w:cs="Times"/>
          <w:sz w:val="20"/>
          <w:szCs w:val="32"/>
        </w:rPr>
      </w:pPr>
      <w:r>
        <w:rPr>
          <w:rFonts w:ascii="Times" w:hAnsi="Times" w:cs="Times"/>
          <w:sz w:val="20"/>
          <w:szCs w:val="32"/>
        </w:rPr>
        <w:tab/>
        <w:t xml:space="preserve"> a. </w:t>
      </w:r>
      <w:r w:rsidRPr="00666A69">
        <w:rPr>
          <w:rFonts w:ascii="Times" w:hAnsi="Times" w:cs="Times"/>
          <w:sz w:val="20"/>
          <w:szCs w:val="32"/>
        </w:rPr>
        <w:t>The time for you to speak in favor of your motion is at this point in time, rather than at the time you present it.</w:t>
      </w:r>
    </w:p>
    <w:p w:rsidR="00666A69" w:rsidRPr="00666A69" w:rsidRDefault="00666A69" w:rsidP="00666A69">
      <w:pPr>
        <w:widowControl w:val="0"/>
        <w:tabs>
          <w:tab w:val="left" w:pos="940"/>
          <w:tab w:val="left" w:pos="1440"/>
        </w:tabs>
        <w:autoSpaceDE w:val="0"/>
        <w:autoSpaceDN w:val="0"/>
        <w:adjustRightInd w:val="0"/>
        <w:rPr>
          <w:rFonts w:ascii="Times" w:hAnsi="Times" w:cs="Times"/>
          <w:sz w:val="20"/>
          <w:szCs w:val="32"/>
        </w:rPr>
      </w:pPr>
      <w:r>
        <w:rPr>
          <w:rFonts w:ascii="Times" w:hAnsi="Times" w:cs="Times"/>
          <w:sz w:val="20"/>
          <w:szCs w:val="32"/>
        </w:rPr>
        <w:tab/>
        <w:t xml:space="preserve">b.    </w:t>
      </w:r>
      <w:r w:rsidRPr="00666A69">
        <w:rPr>
          <w:rFonts w:ascii="Times" w:hAnsi="Times" w:cs="Times"/>
          <w:sz w:val="20"/>
          <w:szCs w:val="32"/>
        </w:rPr>
        <w:t>The mover is always allowed to speak first.</w:t>
      </w:r>
    </w:p>
    <w:p w:rsidR="00666A69" w:rsidRPr="00666A69" w:rsidRDefault="00666A69" w:rsidP="00666A69">
      <w:pPr>
        <w:widowControl w:val="0"/>
        <w:tabs>
          <w:tab w:val="left" w:pos="940"/>
          <w:tab w:val="left" w:pos="1440"/>
        </w:tabs>
        <w:autoSpaceDE w:val="0"/>
        <w:autoSpaceDN w:val="0"/>
        <w:adjustRightInd w:val="0"/>
        <w:rPr>
          <w:rFonts w:ascii="Times" w:hAnsi="Times" w:cs="Times"/>
          <w:sz w:val="20"/>
          <w:szCs w:val="32"/>
        </w:rPr>
      </w:pPr>
      <w:r>
        <w:rPr>
          <w:rFonts w:ascii="Times" w:hAnsi="Times" w:cs="Times"/>
          <w:sz w:val="20"/>
          <w:szCs w:val="32"/>
        </w:rPr>
        <w:tab/>
        <w:t xml:space="preserve">c.    </w:t>
      </w:r>
      <w:r w:rsidRPr="00666A69">
        <w:rPr>
          <w:rFonts w:ascii="Times" w:hAnsi="Times" w:cs="Times"/>
          <w:sz w:val="20"/>
          <w:szCs w:val="32"/>
        </w:rPr>
        <w:t>All comments and debate must be directed to the chairman.</w:t>
      </w:r>
    </w:p>
    <w:p w:rsidR="00666A69" w:rsidRPr="00666A69" w:rsidRDefault="00666A69" w:rsidP="00666A69">
      <w:pPr>
        <w:pStyle w:val="ListParagraph"/>
        <w:widowControl w:val="0"/>
        <w:numPr>
          <w:ilvl w:val="0"/>
          <w:numId w:val="10"/>
        </w:numPr>
        <w:tabs>
          <w:tab w:val="left" w:pos="940"/>
          <w:tab w:val="left" w:pos="1440"/>
        </w:tabs>
        <w:autoSpaceDE w:val="0"/>
        <w:autoSpaceDN w:val="0"/>
        <w:adjustRightInd w:val="0"/>
        <w:rPr>
          <w:rFonts w:ascii="Times" w:hAnsi="Times" w:cs="Times"/>
          <w:sz w:val="20"/>
          <w:szCs w:val="32"/>
        </w:rPr>
      </w:pPr>
      <w:r>
        <w:rPr>
          <w:rFonts w:ascii="Times" w:hAnsi="Times" w:cs="Times"/>
          <w:sz w:val="20"/>
          <w:szCs w:val="32"/>
        </w:rPr>
        <w:t xml:space="preserve"> </w:t>
      </w:r>
      <w:r w:rsidRPr="00666A69">
        <w:rPr>
          <w:rFonts w:ascii="Times" w:hAnsi="Times" w:cs="Times"/>
          <w:sz w:val="20"/>
          <w:szCs w:val="32"/>
        </w:rPr>
        <w:t>Keep to the time limit for speaking that has been established.</w:t>
      </w:r>
    </w:p>
    <w:p w:rsidR="00666A69" w:rsidRPr="00666A69" w:rsidRDefault="00666A69" w:rsidP="00666A69">
      <w:pPr>
        <w:pStyle w:val="ListParagraph"/>
        <w:widowControl w:val="0"/>
        <w:numPr>
          <w:ilvl w:val="0"/>
          <w:numId w:val="10"/>
        </w:numPr>
        <w:tabs>
          <w:tab w:val="left" w:pos="940"/>
          <w:tab w:val="left" w:pos="1440"/>
        </w:tabs>
        <w:autoSpaceDE w:val="0"/>
        <w:autoSpaceDN w:val="0"/>
        <w:adjustRightInd w:val="0"/>
        <w:rPr>
          <w:rFonts w:ascii="Times" w:hAnsi="Times" w:cs="Times"/>
          <w:sz w:val="20"/>
          <w:szCs w:val="32"/>
        </w:rPr>
      </w:pPr>
      <w:r w:rsidRPr="00666A69">
        <w:rPr>
          <w:rFonts w:ascii="Times" w:hAnsi="Times" w:cs="Times"/>
          <w:sz w:val="20"/>
          <w:szCs w:val="32"/>
        </w:rPr>
        <w:t>The mover may speak again only after other speakers are finished, unless called upon by the Chairman.</w:t>
      </w:r>
    </w:p>
    <w:p w:rsidR="00666A69" w:rsidRPr="00666A69" w:rsidRDefault="00666A69" w:rsidP="00666A69">
      <w:pPr>
        <w:widowControl w:val="0"/>
        <w:tabs>
          <w:tab w:val="left" w:pos="220"/>
          <w:tab w:val="left" w:pos="720"/>
        </w:tabs>
        <w:autoSpaceDE w:val="0"/>
        <w:autoSpaceDN w:val="0"/>
        <w:adjustRightInd w:val="0"/>
        <w:rPr>
          <w:rFonts w:ascii="Times" w:hAnsi="Times" w:cs="Times"/>
          <w:sz w:val="20"/>
          <w:szCs w:val="32"/>
        </w:rPr>
      </w:pPr>
      <w:r>
        <w:rPr>
          <w:rFonts w:ascii="Times" w:hAnsi="Times" w:cs="Times"/>
          <w:sz w:val="20"/>
          <w:szCs w:val="32"/>
        </w:rPr>
        <w:t xml:space="preserve">         8. </w:t>
      </w:r>
      <w:r w:rsidRPr="00666A69">
        <w:rPr>
          <w:rFonts w:ascii="Times" w:hAnsi="Times" w:cs="Times"/>
          <w:sz w:val="20"/>
          <w:szCs w:val="32"/>
        </w:rPr>
        <w:t>Putting the Question to the Membership</w:t>
      </w:r>
    </w:p>
    <w:p w:rsidR="00666A69" w:rsidRPr="00666A69" w:rsidRDefault="00666A69" w:rsidP="00666A69">
      <w:pPr>
        <w:widowControl w:val="0"/>
        <w:tabs>
          <w:tab w:val="left" w:pos="940"/>
          <w:tab w:val="left" w:pos="1440"/>
        </w:tabs>
        <w:autoSpaceDE w:val="0"/>
        <w:autoSpaceDN w:val="0"/>
        <w:adjustRightInd w:val="0"/>
        <w:rPr>
          <w:rFonts w:ascii="Times" w:hAnsi="Times" w:cs="Times"/>
          <w:sz w:val="20"/>
          <w:szCs w:val="32"/>
        </w:rPr>
      </w:pPr>
      <w:r>
        <w:rPr>
          <w:rFonts w:ascii="Times" w:hAnsi="Times" w:cs="Times"/>
          <w:sz w:val="20"/>
          <w:szCs w:val="32"/>
        </w:rPr>
        <w:tab/>
        <w:t xml:space="preserve">a.     </w:t>
      </w:r>
      <w:r w:rsidRPr="00666A69">
        <w:rPr>
          <w:rFonts w:ascii="Times" w:hAnsi="Times" w:cs="Times"/>
          <w:sz w:val="20"/>
          <w:szCs w:val="32"/>
        </w:rPr>
        <w:t>The Chairman asks, "Are you ready to vote on the question?"</w:t>
      </w:r>
    </w:p>
    <w:p w:rsidR="00666A69" w:rsidRPr="00666A69" w:rsidRDefault="00666A69" w:rsidP="00666A69">
      <w:pPr>
        <w:widowControl w:val="0"/>
        <w:tabs>
          <w:tab w:val="left" w:pos="940"/>
          <w:tab w:val="left" w:pos="1440"/>
        </w:tabs>
        <w:autoSpaceDE w:val="0"/>
        <w:autoSpaceDN w:val="0"/>
        <w:adjustRightInd w:val="0"/>
        <w:rPr>
          <w:rFonts w:ascii="Times" w:hAnsi="Times" w:cs="Times"/>
          <w:sz w:val="20"/>
          <w:szCs w:val="32"/>
        </w:rPr>
      </w:pPr>
      <w:r>
        <w:rPr>
          <w:rFonts w:ascii="Times" w:hAnsi="Times" w:cs="Times"/>
          <w:sz w:val="20"/>
          <w:szCs w:val="32"/>
        </w:rPr>
        <w:tab/>
        <w:t xml:space="preserve">b.      </w:t>
      </w:r>
      <w:r w:rsidRPr="00666A69">
        <w:rPr>
          <w:rFonts w:ascii="Times" w:hAnsi="Times" w:cs="Times"/>
          <w:sz w:val="20"/>
          <w:szCs w:val="32"/>
        </w:rPr>
        <w:t>If there is no more discussion, a vote is taken.</w:t>
      </w:r>
    </w:p>
    <w:p w:rsidR="00666A69" w:rsidRDefault="00666A69" w:rsidP="00666A69">
      <w:pPr>
        <w:widowControl w:val="0"/>
        <w:tabs>
          <w:tab w:val="left" w:pos="940"/>
          <w:tab w:val="left" w:pos="1440"/>
        </w:tabs>
        <w:autoSpaceDE w:val="0"/>
        <w:autoSpaceDN w:val="0"/>
        <w:adjustRightInd w:val="0"/>
        <w:rPr>
          <w:rFonts w:ascii="Times" w:hAnsi="Times" w:cs="Times"/>
          <w:sz w:val="20"/>
          <w:szCs w:val="32"/>
        </w:rPr>
      </w:pPr>
      <w:r>
        <w:rPr>
          <w:rFonts w:ascii="Times" w:hAnsi="Times" w:cs="Times"/>
          <w:sz w:val="20"/>
          <w:szCs w:val="32"/>
        </w:rPr>
        <w:tab/>
        <w:t xml:space="preserve">c.      </w:t>
      </w:r>
      <w:r w:rsidRPr="00666A69">
        <w:rPr>
          <w:rFonts w:ascii="Times" w:hAnsi="Times" w:cs="Times"/>
          <w:sz w:val="20"/>
          <w:szCs w:val="32"/>
        </w:rPr>
        <w:t>On a motion to move the previous question may be adapted.</w:t>
      </w:r>
    </w:p>
    <w:p w:rsidR="00666A69" w:rsidRPr="00666A69" w:rsidRDefault="00666A69" w:rsidP="00666A69">
      <w:pPr>
        <w:widowControl w:val="0"/>
        <w:tabs>
          <w:tab w:val="left" w:pos="940"/>
          <w:tab w:val="left" w:pos="1440"/>
        </w:tabs>
        <w:autoSpaceDE w:val="0"/>
        <w:autoSpaceDN w:val="0"/>
        <w:adjustRightInd w:val="0"/>
        <w:rPr>
          <w:rFonts w:ascii="Times" w:hAnsi="Times" w:cs="Times"/>
          <w:sz w:val="20"/>
          <w:szCs w:val="32"/>
        </w:rPr>
      </w:pPr>
    </w:p>
    <w:p w:rsidR="00666A69" w:rsidRPr="00666A69" w:rsidRDefault="00666A69" w:rsidP="00666A69">
      <w:pPr>
        <w:widowControl w:val="0"/>
        <w:autoSpaceDE w:val="0"/>
        <w:autoSpaceDN w:val="0"/>
        <w:adjustRightInd w:val="0"/>
        <w:rPr>
          <w:rFonts w:ascii="Times" w:hAnsi="Times" w:cs="Times"/>
          <w:b/>
          <w:sz w:val="20"/>
          <w:szCs w:val="32"/>
        </w:rPr>
      </w:pPr>
      <w:r w:rsidRPr="00666A69">
        <w:rPr>
          <w:rFonts w:ascii="Times" w:hAnsi="Times" w:cs="Times"/>
          <w:b/>
          <w:sz w:val="20"/>
          <w:szCs w:val="32"/>
        </w:rPr>
        <w:t>Voting on a Motion:</w:t>
      </w:r>
    </w:p>
    <w:p w:rsidR="00666A69" w:rsidRPr="00666A69" w:rsidRDefault="00666A69" w:rsidP="00666A69">
      <w:pPr>
        <w:widowControl w:val="0"/>
        <w:autoSpaceDE w:val="0"/>
        <w:autoSpaceDN w:val="0"/>
        <w:adjustRightInd w:val="0"/>
        <w:rPr>
          <w:rFonts w:ascii="Times" w:hAnsi="Times" w:cs="Times"/>
          <w:sz w:val="20"/>
          <w:szCs w:val="32"/>
        </w:rPr>
      </w:pPr>
      <w:r w:rsidRPr="00666A69">
        <w:rPr>
          <w:rFonts w:ascii="Times" w:hAnsi="Times" w:cs="Times"/>
          <w:sz w:val="20"/>
          <w:szCs w:val="32"/>
        </w:rPr>
        <w:t>The method of vote on any motion depends on the situation and the by-laws of policy of your organization. There are five methods used to vote by most organizations, they are:</w:t>
      </w:r>
    </w:p>
    <w:p w:rsidR="00666A69" w:rsidRPr="00666A69" w:rsidRDefault="00666A69" w:rsidP="00666A69">
      <w:pPr>
        <w:widowControl w:val="0"/>
        <w:numPr>
          <w:ilvl w:val="0"/>
          <w:numId w:val="6"/>
        </w:numPr>
        <w:tabs>
          <w:tab w:val="left" w:pos="220"/>
          <w:tab w:val="left" w:pos="720"/>
        </w:tabs>
        <w:autoSpaceDE w:val="0"/>
        <w:autoSpaceDN w:val="0"/>
        <w:adjustRightInd w:val="0"/>
        <w:ind w:hanging="720"/>
        <w:rPr>
          <w:rFonts w:ascii="Times" w:hAnsi="Times" w:cs="Times"/>
          <w:sz w:val="20"/>
          <w:szCs w:val="32"/>
        </w:rPr>
      </w:pPr>
      <w:r w:rsidRPr="00666A69">
        <w:rPr>
          <w:rFonts w:ascii="Times" w:hAnsi="Times" w:cs="Times"/>
          <w:sz w:val="20"/>
          <w:szCs w:val="32"/>
        </w:rPr>
        <w:t>By Voice -- The Chairman asks those in favor to say, "aye", those opposed to say "no". Any member may move for an exact count.</w:t>
      </w:r>
    </w:p>
    <w:p w:rsidR="00666A69" w:rsidRPr="00666A69" w:rsidRDefault="00666A69" w:rsidP="00666A69">
      <w:pPr>
        <w:widowControl w:val="0"/>
        <w:numPr>
          <w:ilvl w:val="0"/>
          <w:numId w:val="6"/>
        </w:numPr>
        <w:tabs>
          <w:tab w:val="left" w:pos="220"/>
          <w:tab w:val="left" w:pos="720"/>
        </w:tabs>
        <w:autoSpaceDE w:val="0"/>
        <w:autoSpaceDN w:val="0"/>
        <w:adjustRightInd w:val="0"/>
        <w:ind w:hanging="720"/>
        <w:rPr>
          <w:rFonts w:ascii="Times" w:hAnsi="Times" w:cs="Times"/>
          <w:sz w:val="20"/>
          <w:szCs w:val="32"/>
        </w:rPr>
      </w:pPr>
      <w:r w:rsidRPr="00666A69">
        <w:rPr>
          <w:rFonts w:ascii="Times" w:hAnsi="Times" w:cs="Times"/>
          <w:sz w:val="20"/>
          <w:szCs w:val="32"/>
        </w:rPr>
        <w:t>By Roll Call -- Each member answers "yes" or "no" as his name is called. This method is used when a record of each person's vote is required.</w:t>
      </w:r>
    </w:p>
    <w:p w:rsidR="00666A69" w:rsidRPr="00666A69" w:rsidRDefault="00666A69" w:rsidP="00666A69">
      <w:pPr>
        <w:widowControl w:val="0"/>
        <w:numPr>
          <w:ilvl w:val="0"/>
          <w:numId w:val="6"/>
        </w:numPr>
        <w:tabs>
          <w:tab w:val="left" w:pos="220"/>
          <w:tab w:val="left" w:pos="720"/>
        </w:tabs>
        <w:autoSpaceDE w:val="0"/>
        <w:autoSpaceDN w:val="0"/>
        <w:adjustRightInd w:val="0"/>
        <w:ind w:hanging="720"/>
        <w:rPr>
          <w:rFonts w:ascii="Times" w:hAnsi="Times" w:cs="Times"/>
          <w:sz w:val="20"/>
          <w:szCs w:val="32"/>
        </w:rPr>
      </w:pPr>
      <w:r w:rsidRPr="00666A69">
        <w:rPr>
          <w:rFonts w:ascii="Times" w:hAnsi="Times" w:cs="Times"/>
          <w:sz w:val="20"/>
          <w:szCs w:val="32"/>
        </w:rPr>
        <w:t>By General Consent -- When a motion is not likely to be opposed, the Chairman says, "if there is no objection ..." The membership shows agreement by their silence, however if one member says, "I object," the item must be put to a vote.</w:t>
      </w:r>
    </w:p>
    <w:p w:rsidR="00666A69" w:rsidRPr="00666A69" w:rsidRDefault="00666A69" w:rsidP="00666A69">
      <w:pPr>
        <w:widowControl w:val="0"/>
        <w:numPr>
          <w:ilvl w:val="0"/>
          <w:numId w:val="6"/>
        </w:numPr>
        <w:tabs>
          <w:tab w:val="left" w:pos="220"/>
          <w:tab w:val="left" w:pos="720"/>
        </w:tabs>
        <w:autoSpaceDE w:val="0"/>
        <w:autoSpaceDN w:val="0"/>
        <w:adjustRightInd w:val="0"/>
        <w:ind w:hanging="720"/>
        <w:rPr>
          <w:rFonts w:ascii="Times" w:hAnsi="Times" w:cs="Times"/>
          <w:sz w:val="20"/>
          <w:szCs w:val="32"/>
        </w:rPr>
      </w:pPr>
      <w:r w:rsidRPr="00666A69">
        <w:rPr>
          <w:rFonts w:ascii="Times" w:hAnsi="Times" w:cs="Times"/>
          <w:sz w:val="20"/>
          <w:szCs w:val="32"/>
        </w:rPr>
        <w:t>By Division -- This is a slight verification of a voice vote. It does not require a count unless the chairman so desires. Members raise their hands or stand.</w:t>
      </w:r>
    </w:p>
    <w:p w:rsidR="00100B85" w:rsidRDefault="00666A69" w:rsidP="00666A69">
      <w:pPr>
        <w:widowControl w:val="0"/>
        <w:numPr>
          <w:ilvl w:val="0"/>
          <w:numId w:val="6"/>
        </w:numPr>
        <w:tabs>
          <w:tab w:val="left" w:pos="220"/>
          <w:tab w:val="left" w:pos="720"/>
        </w:tabs>
        <w:autoSpaceDE w:val="0"/>
        <w:autoSpaceDN w:val="0"/>
        <w:adjustRightInd w:val="0"/>
        <w:ind w:hanging="720"/>
        <w:rPr>
          <w:rFonts w:ascii="Times" w:hAnsi="Times" w:cs="Times"/>
          <w:sz w:val="20"/>
          <w:szCs w:val="32"/>
        </w:rPr>
      </w:pPr>
      <w:r w:rsidRPr="00666A69">
        <w:rPr>
          <w:rFonts w:ascii="Times" w:hAnsi="Times" w:cs="Times"/>
          <w:sz w:val="20"/>
          <w:szCs w:val="32"/>
        </w:rPr>
        <w:t>By Ballot -- Members write their vote on a slip of paper, this method is used when secrecy is desired.</w:t>
      </w:r>
    </w:p>
    <w:p w:rsidR="00666A69" w:rsidRPr="00666A69" w:rsidRDefault="00666A69" w:rsidP="00100B85">
      <w:pPr>
        <w:widowControl w:val="0"/>
        <w:tabs>
          <w:tab w:val="left" w:pos="220"/>
          <w:tab w:val="left" w:pos="720"/>
        </w:tabs>
        <w:autoSpaceDE w:val="0"/>
        <w:autoSpaceDN w:val="0"/>
        <w:adjustRightInd w:val="0"/>
        <w:ind w:left="720"/>
        <w:rPr>
          <w:rFonts w:ascii="Times" w:hAnsi="Times" w:cs="Times"/>
          <w:sz w:val="20"/>
          <w:szCs w:val="32"/>
        </w:rPr>
      </w:pPr>
    </w:p>
    <w:p w:rsidR="00666A69" w:rsidRPr="00666A69" w:rsidRDefault="00666A69" w:rsidP="00666A69">
      <w:pPr>
        <w:widowControl w:val="0"/>
        <w:autoSpaceDE w:val="0"/>
        <w:autoSpaceDN w:val="0"/>
        <w:adjustRightInd w:val="0"/>
        <w:rPr>
          <w:rFonts w:ascii="Times" w:hAnsi="Times" w:cs="Times"/>
          <w:b/>
          <w:sz w:val="20"/>
          <w:szCs w:val="32"/>
        </w:rPr>
      </w:pPr>
      <w:r w:rsidRPr="00666A69">
        <w:rPr>
          <w:rFonts w:ascii="Times" w:hAnsi="Times" w:cs="Times"/>
          <w:b/>
          <w:sz w:val="20"/>
          <w:szCs w:val="32"/>
        </w:rPr>
        <w:t>There are two other motions that are commonly used that relate to voting.</w:t>
      </w:r>
    </w:p>
    <w:p w:rsidR="00666A69" w:rsidRPr="00666A69" w:rsidRDefault="00666A69" w:rsidP="00666A69">
      <w:pPr>
        <w:widowControl w:val="0"/>
        <w:numPr>
          <w:ilvl w:val="0"/>
          <w:numId w:val="7"/>
        </w:numPr>
        <w:tabs>
          <w:tab w:val="left" w:pos="220"/>
          <w:tab w:val="left" w:pos="720"/>
        </w:tabs>
        <w:autoSpaceDE w:val="0"/>
        <w:autoSpaceDN w:val="0"/>
        <w:adjustRightInd w:val="0"/>
        <w:ind w:hanging="720"/>
        <w:rPr>
          <w:rFonts w:ascii="Times" w:hAnsi="Times" w:cs="Times"/>
          <w:sz w:val="20"/>
          <w:szCs w:val="32"/>
        </w:rPr>
      </w:pPr>
      <w:r w:rsidRPr="00666A69">
        <w:rPr>
          <w:rFonts w:ascii="Times" w:hAnsi="Times" w:cs="Times"/>
          <w:sz w:val="20"/>
          <w:szCs w:val="32"/>
        </w:rPr>
        <w:t>Motion to Table -- This motion is often used in the attempt to "kill" a motion. The option is always present, however, to "take from the table", for reconsideration by the membership.</w:t>
      </w:r>
    </w:p>
    <w:p w:rsidR="00100B85" w:rsidRDefault="00666A69" w:rsidP="00666A69">
      <w:pPr>
        <w:widowControl w:val="0"/>
        <w:numPr>
          <w:ilvl w:val="0"/>
          <w:numId w:val="7"/>
        </w:numPr>
        <w:tabs>
          <w:tab w:val="left" w:pos="220"/>
          <w:tab w:val="left" w:pos="720"/>
        </w:tabs>
        <w:autoSpaceDE w:val="0"/>
        <w:autoSpaceDN w:val="0"/>
        <w:adjustRightInd w:val="0"/>
        <w:ind w:hanging="720"/>
        <w:rPr>
          <w:rFonts w:ascii="Times" w:hAnsi="Times" w:cs="Times"/>
          <w:sz w:val="20"/>
          <w:szCs w:val="32"/>
        </w:rPr>
      </w:pPr>
      <w:r w:rsidRPr="00666A69">
        <w:rPr>
          <w:rFonts w:ascii="Times" w:hAnsi="Times" w:cs="Times"/>
          <w:sz w:val="20"/>
          <w:szCs w:val="32"/>
        </w:rPr>
        <w:t>Motion to Postpone Indefinitely -- This is often used as a means of parliamentary strategy and allows opponents of motion to test their strength without an actual vote being taken. Also, debate is once again open on the main motion.</w:t>
      </w:r>
    </w:p>
    <w:p w:rsidR="00666A69" w:rsidRPr="00666A69" w:rsidRDefault="00666A69" w:rsidP="00100B85">
      <w:pPr>
        <w:widowControl w:val="0"/>
        <w:tabs>
          <w:tab w:val="left" w:pos="220"/>
          <w:tab w:val="left" w:pos="720"/>
        </w:tabs>
        <w:autoSpaceDE w:val="0"/>
        <w:autoSpaceDN w:val="0"/>
        <w:adjustRightInd w:val="0"/>
        <w:ind w:left="720"/>
        <w:rPr>
          <w:rFonts w:ascii="Times" w:hAnsi="Times" w:cs="Times"/>
          <w:sz w:val="20"/>
          <w:szCs w:val="32"/>
        </w:rPr>
      </w:pPr>
    </w:p>
    <w:p w:rsidR="00666A69" w:rsidRPr="00666A69" w:rsidRDefault="00666A69" w:rsidP="00666A69">
      <w:pPr>
        <w:widowControl w:val="0"/>
        <w:autoSpaceDE w:val="0"/>
        <w:autoSpaceDN w:val="0"/>
        <w:adjustRightInd w:val="0"/>
        <w:rPr>
          <w:rFonts w:ascii="Times" w:hAnsi="Times" w:cs="Times"/>
          <w:b/>
          <w:sz w:val="20"/>
          <w:szCs w:val="32"/>
        </w:rPr>
      </w:pPr>
      <w:r w:rsidRPr="00666A69">
        <w:rPr>
          <w:rFonts w:ascii="Times" w:hAnsi="Times" w:cs="Times"/>
          <w:b/>
          <w:sz w:val="20"/>
          <w:szCs w:val="32"/>
        </w:rPr>
        <w:t>Parliamentary Procedure is the best way to get things done at your meetings. But, it will only work if you use it properly.</w:t>
      </w:r>
    </w:p>
    <w:p w:rsidR="00666A69" w:rsidRPr="00666A69" w:rsidRDefault="00666A69" w:rsidP="00666A69">
      <w:pPr>
        <w:widowControl w:val="0"/>
        <w:numPr>
          <w:ilvl w:val="0"/>
          <w:numId w:val="8"/>
        </w:numPr>
        <w:tabs>
          <w:tab w:val="left" w:pos="220"/>
          <w:tab w:val="left" w:pos="720"/>
        </w:tabs>
        <w:autoSpaceDE w:val="0"/>
        <w:autoSpaceDN w:val="0"/>
        <w:adjustRightInd w:val="0"/>
        <w:ind w:hanging="720"/>
        <w:rPr>
          <w:rFonts w:ascii="Times" w:hAnsi="Times" w:cs="Times"/>
          <w:sz w:val="20"/>
          <w:szCs w:val="32"/>
        </w:rPr>
      </w:pPr>
      <w:r w:rsidRPr="00666A69">
        <w:rPr>
          <w:rFonts w:ascii="Times" w:hAnsi="Times" w:cs="Times"/>
          <w:sz w:val="20"/>
          <w:szCs w:val="32"/>
        </w:rPr>
        <w:t>Allow motions that are in order.</w:t>
      </w:r>
    </w:p>
    <w:p w:rsidR="00666A69" w:rsidRPr="00666A69" w:rsidRDefault="00666A69" w:rsidP="00666A69">
      <w:pPr>
        <w:widowControl w:val="0"/>
        <w:numPr>
          <w:ilvl w:val="0"/>
          <w:numId w:val="8"/>
        </w:numPr>
        <w:tabs>
          <w:tab w:val="left" w:pos="220"/>
          <w:tab w:val="left" w:pos="720"/>
        </w:tabs>
        <w:autoSpaceDE w:val="0"/>
        <w:autoSpaceDN w:val="0"/>
        <w:adjustRightInd w:val="0"/>
        <w:ind w:hanging="720"/>
        <w:rPr>
          <w:rFonts w:ascii="Times" w:hAnsi="Times" w:cs="Times"/>
          <w:sz w:val="20"/>
          <w:szCs w:val="32"/>
        </w:rPr>
      </w:pPr>
      <w:r w:rsidRPr="00666A69">
        <w:rPr>
          <w:rFonts w:ascii="Times" w:hAnsi="Times" w:cs="Times"/>
          <w:sz w:val="20"/>
          <w:szCs w:val="32"/>
        </w:rPr>
        <w:t>Have members obtain the floor properly.</w:t>
      </w:r>
    </w:p>
    <w:p w:rsidR="00666A69" w:rsidRPr="00666A69" w:rsidRDefault="00666A69" w:rsidP="00666A69">
      <w:pPr>
        <w:widowControl w:val="0"/>
        <w:numPr>
          <w:ilvl w:val="0"/>
          <w:numId w:val="8"/>
        </w:numPr>
        <w:tabs>
          <w:tab w:val="left" w:pos="220"/>
          <w:tab w:val="left" w:pos="720"/>
        </w:tabs>
        <w:autoSpaceDE w:val="0"/>
        <w:autoSpaceDN w:val="0"/>
        <w:adjustRightInd w:val="0"/>
        <w:ind w:hanging="720"/>
        <w:rPr>
          <w:rFonts w:ascii="Times" w:hAnsi="Times" w:cs="Times"/>
          <w:sz w:val="20"/>
          <w:szCs w:val="32"/>
        </w:rPr>
      </w:pPr>
      <w:r w:rsidRPr="00666A69">
        <w:rPr>
          <w:rFonts w:ascii="Times" w:hAnsi="Times" w:cs="Times"/>
          <w:sz w:val="20"/>
          <w:szCs w:val="32"/>
        </w:rPr>
        <w:t>Speak clearly and concisely.</w:t>
      </w:r>
    </w:p>
    <w:p w:rsidR="00666A69" w:rsidRPr="00666A69" w:rsidRDefault="00666A69" w:rsidP="00666A69">
      <w:pPr>
        <w:widowControl w:val="0"/>
        <w:numPr>
          <w:ilvl w:val="0"/>
          <w:numId w:val="8"/>
        </w:numPr>
        <w:tabs>
          <w:tab w:val="left" w:pos="220"/>
          <w:tab w:val="left" w:pos="720"/>
        </w:tabs>
        <w:autoSpaceDE w:val="0"/>
        <w:autoSpaceDN w:val="0"/>
        <w:adjustRightInd w:val="0"/>
        <w:ind w:hanging="720"/>
        <w:rPr>
          <w:rFonts w:ascii="Times" w:hAnsi="Times" w:cs="Times"/>
          <w:sz w:val="20"/>
          <w:szCs w:val="32"/>
        </w:rPr>
      </w:pPr>
      <w:r w:rsidRPr="00666A69">
        <w:rPr>
          <w:rFonts w:ascii="Times" w:hAnsi="Times" w:cs="Times"/>
          <w:sz w:val="20"/>
          <w:szCs w:val="32"/>
        </w:rPr>
        <w:t>Obey the rules of debate.</w:t>
      </w:r>
    </w:p>
    <w:p w:rsidR="00666A69" w:rsidRPr="00666A69" w:rsidRDefault="00666A69" w:rsidP="00100B85">
      <w:pPr>
        <w:widowControl w:val="0"/>
        <w:numPr>
          <w:ilvl w:val="0"/>
          <w:numId w:val="8"/>
        </w:numPr>
        <w:tabs>
          <w:tab w:val="left" w:pos="220"/>
          <w:tab w:val="left" w:pos="720"/>
        </w:tabs>
        <w:autoSpaceDE w:val="0"/>
        <w:autoSpaceDN w:val="0"/>
        <w:adjustRightInd w:val="0"/>
        <w:ind w:hanging="720"/>
        <w:rPr>
          <w:sz w:val="20"/>
        </w:rPr>
      </w:pPr>
      <w:r w:rsidRPr="00100B85">
        <w:rPr>
          <w:rFonts w:ascii="Times" w:hAnsi="Times" w:cs="Times"/>
          <w:sz w:val="20"/>
          <w:szCs w:val="32"/>
        </w:rPr>
        <w:t xml:space="preserve">Most importantly, </w:t>
      </w:r>
      <w:r w:rsidRPr="00100B85">
        <w:rPr>
          <w:rFonts w:ascii="Times" w:hAnsi="Times" w:cs="Times"/>
          <w:i/>
          <w:iCs/>
          <w:sz w:val="20"/>
          <w:szCs w:val="32"/>
        </w:rPr>
        <w:t>BE COURTEOUS</w:t>
      </w:r>
      <w:r w:rsidRPr="00100B85">
        <w:rPr>
          <w:rFonts w:ascii="Times" w:hAnsi="Times" w:cs="Times"/>
          <w:sz w:val="20"/>
          <w:szCs w:val="32"/>
        </w:rPr>
        <w:t>.</w:t>
      </w:r>
      <w:r w:rsidR="00100B85" w:rsidRPr="00100B85">
        <w:rPr>
          <w:sz w:val="20"/>
        </w:rPr>
        <w:t xml:space="preserve"> </w:t>
      </w:r>
    </w:p>
    <w:sectPr w:rsidR="00666A69" w:rsidRPr="00666A69" w:rsidSect="00666A69">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Times">
    <w:panose1 w:val="02000500000000000000"/>
    <w:charset w:val="00"/>
    <w:family w:val="auto"/>
    <w:pitch w:val="variable"/>
    <w:sig w:usb0="00000003" w:usb1="00000000" w:usb2="00000000" w:usb3="00000000" w:csb0="00000001" w:csb1="00000000"/>
  </w:font>
  <w:font w:name="Cambria">
    <w:altName w:val="Times New Roman"/>
    <w:panose1 w:val="02040503050406030204"/>
    <w:charset w:val="4D"/>
    <w:family w:val="roman"/>
    <w:notTrueType/>
    <w:pitch w:val="default"/>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altName w:val="Arial"/>
    <w:panose1 w:val="020F0502020204030204"/>
    <w:charset w:val="4D"/>
    <w:family w:val="roman"/>
    <w:notTrueType/>
    <w:pitch w:val="default"/>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hybridMultilevel"/>
    <w:tmpl w:val="00000001"/>
    <w:lvl w:ilvl="0" w:tplc="00000001">
      <w:start w:val="1"/>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000002"/>
    <w:multiLevelType w:val="hybridMultilevel"/>
    <w:tmpl w:val="00000002"/>
    <w:lvl w:ilvl="0" w:tplc="00000065">
      <w:start w:val="1"/>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0000003"/>
    <w:multiLevelType w:val="hybridMultilevel"/>
    <w:tmpl w:val="00000003"/>
    <w:lvl w:ilvl="0" w:tplc="000000C9">
      <w:start w:val="1"/>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00000004"/>
    <w:multiLevelType w:val="hybridMultilevel"/>
    <w:tmpl w:val="00000004"/>
    <w:lvl w:ilvl="0" w:tplc="0000012D">
      <w:start w:val="1"/>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nsid w:val="00000005"/>
    <w:multiLevelType w:val="hybridMultilevel"/>
    <w:tmpl w:val="53D6B23C"/>
    <w:lvl w:ilvl="0" w:tplc="41609138">
      <w:start w:val="1"/>
      <w:numFmt w:val="decimal"/>
      <w:lvlText w:val="%1."/>
      <w:lvlJc w:val="left"/>
      <w:pPr>
        <w:ind w:left="720" w:hanging="360"/>
      </w:pPr>
      <w:rPr>
        <w:rFonts w:ascii="Times" w:eastAsiaTheme="minorHAnsi" w:hAnsi="Times" w:cs="Times"/>
      </w:rPr>
    </w:lvl>
    <w:lvl w:ilvl="1" w:tplc="00000192">
      <w:start w:val="1"/>
      <w:numFmt w:val="lowerLetter"/>
      <w:lvlText w:val="%2."/>
      <w:lvlJc w:val="left"/>
      <w:pPr>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nsid w:val="00000006"/>
    <w:multiLevelType w:val="hybridMultilevel"/>
    <w:tmpl w:val="00000006"/>
    <w:lvl w:ilvl="0" w:tplc="000001F5">
      <w:start w:val="1"/>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nsid w:val="00000007"/>
    <w:multiLevelType w:val="hybridMultilevel"/>
    <w:tmpl w:val="00000007"/>
    <w:lvl w:ilvl="0" w:tplc="00000259">
      <w:start w:val="1"/>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nsid w:val="00000008"/>
    <w:multiLevelType w:val="hybridMultilevel"/>
    <w:tmpl w:val="00000008"/>
    <w:lvl w:ilvl="0" w:tplc="000002BD">
      <w:start w:val="1"/>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nsid w:val="167D74DB"/>
    <w:multiLevelType w:val="hybridMultilevel"/>
    <w:tmpl w:val="66FEAACC"/>
    <w:lvl w:ilvl="0" w:tplc="1D4E7A8A">
      <w:start w:val="3"/>
      <w:numFmt w:val="lowerLetter"/>
      <w:lvlText w:val="%1."/>
      <w:lvlJc w:val="left"/>
      <w:pPr>
        <w:ind w:left="1300" w:hanging="360"/>
      </w:pPr>
      <w:rPr>
        <w:rFonts w:hint="default"/>
      </w:rPr>
    </w:lvl>
    <w:lvl w:ilvl="1" w:tplc="04090019">
      <w:start w:val="1"/>
      <w:numFmt w:val="lowerLetter"/>
      <w:lvlText w:val="%2."/>
      <w:lvlJc w:val="left"/>
      <w:pPr>
        <w:ind w:left="2020" w:hanging="360"/>
      </w:pPr>
    </w:lvl>
    <w:lvl w:ilvl="2" w:tplc="0409001B" w:tentative="1">
      <w:start w:val="1"/>
      <w:numFmt w:val="lowerRoman"/>
      <w:lvlText w:val="%3."/>
      <w:lvlJc w:val="right"/>
      <w:pPr>
        <w:ind w:left="2740" w:hanging="180"/>
      </w:pPr>
    </w:lvl>
    <w:lvl w:ilvl="3" w:tplc="0409000F" w:tentative="1">
      <w:start w:val="1"/>
      <w:numFmt w:val="decimal"/>
      <w:lvlText w:val="%4."/>
      <w:lvlJc w:val="left"/>
      <w:pPr>
        <w:ind w:left="3460" w:hanging="360"/>
      </w:pPr>
    </w:lvl>
    <w:lvl w:ilvl="4" w:tplc="04090019" w:tentative="1">
      <w:start w:val="1"/>
      <w:numFmt w:val="lowerLetter"/>
      <w:lvlText w:val="%5."/>
      <w:lvlJc w:val="left"/>
      <w:pPr>
        <w:ind w:left="4180" w:hanging="360"/>
      </w:pPr>
    </w:lvl>
    <w:lvl w:ilvl="5" w:tplc="0409001B" w:tentative="1">
      <w:start w:val="1"/>
      <w:numFmt w:val="lowerRoman"/>
      <w:lvlText w:val="%6."/>
      <w:lvlJc w:val="right"/>
      <w:pPr>
        <w:ind w:left="4900" w:hanging="180"/>
      </w:pPr>
    </w:lvl>
    <w:lvl w:ilvl="6" w:tplc="0409000F" w:tentative="1">
      <w:start w:val="1"/>
      <w:numFmt w:val="decimal"/>
      <w:lvlText w:val="%7."/>
      <w:lvlJc w:val="left"/>
      <w:pPr>
        <w:ind w:left="5620" w:hanging="360"/>
      </w:pPr>
    </w:lvl>
    <w:lvl w:ilvl="7" w:tplc="04090019" w:tentative="1">
      <w:start w:val="1"/>
      <w:numFmt w:val="lowerLetter"/>
      <w:lvlText w:val="%8."/>
      <w:lvlJc w:val="left"/>
      <w:pPr>
        <w:ind w:left="6340" w:hanging="360"/>
      </w:pPr>
    </w:lvl>
    <w:lvl w:ilvl="8" w:tplc="0409001B" w:tentative="1">
      <w:start w:val="1"/>
      <w:numFmt w:val="lowerRoman"/>
      <w:lvlText w:val="%9."/>
      <w:lvlJc w:val="right"/>
      <w:pPr>
        <w:ind w:left="7060" w:hanging="180"/>
      </w:pPr>
    </w:lvl>
  </w:abstractNum>
  <w:abstractNum w:abstractNumId="9">
    <w:nsid w:val="34D756B8"/>
    <w:multiLevelType w:val="hybridMultilevel"/>
    <w:tmpl w:val="8932D302"/>
    <w:lvl w:ilvl="0" w:tplc="0C02103E">
      <w:start w:val="3"/>
      <w:numFmt w:val="lowerLetter"/>
      <w:lvlText w:val="%1."/>
      <w:lvlJc w:val="left"/>
      <w:pPr>
        <w:ind w:left="1300" w:hanging="360"/>
      </w:pPr>
      <w:rPr>
        <w:rFonts w:hint="default"/>
      </w:rPr>
    </w:lvl>
    <w:lvl w:ilvl="1" w:tplc="04090019" w:tentative="1">
      <w:start w:val="1"/>
      <w:numFmt w:val="lowerLetter"/>
      <w:lvlText w:val="%2."/>
      <w:lvlJc w:val="left"/>
      <w:pPr>
        <w:ind w:left="2020" w:hanging="360"/>
      </w:pPr>
    </w:lvl>
    <w:lvl w:ilvl="2" w:tplc="0409001B" w:tentative="1">
      <w:start w:val="1"/>
      <w:numFmt w:val="lowerRoman"/>
      <w:lvlText w:val="%3."/>
      <w:lvlJc w:val="right"/>
      <w:pPr>
        <w:ind w:left="2740" w:hanging="180"/>
      </w:pPr>
    </w:lvl>
    <w:lvl w:ilvl="3" w:tplc="0409000F" w:tentative="1">
      <w:start w:val="1"/>
      <w:numFmt w:val="decimal"/>
      <w:lvlText w:val="%4."/>
      <w:lvlJc w:val="left"/>
      <w:pPr>
        <w:ind w:left="3460" w:hanging="360"/>
      </w:pPr>
    </w:lvl>
    <w:lvl w:ilvl="4" w:tplc="04090019" w:tentative="1">
      <w:start w:val="1"/>
      <w:numFmt w:val="lowerLetter"/>
      <w:lvlText w:val="%5."/>
      <w:lvlJc w:val="left"/>
      <w:pPr>
        <w:ind w:left="4180" w:hanging="360"/>
      </w:pPr>
    </w:lvl>
    <w:lvl w:ilvl="5" w:tplc="0409001B" w:tentative="1">
      <w:start w:val="1"/>
      <w:numFmt w:val="lowerRoman"/>
      <w:lvlText w:val="%6."/>
      <w:lvlJc w:val="right"/>
      <w:pPr>
        <w:ind w:left="4900" w:hanging="180"/>
      </w:pPr>
    </w:lvl>
    <w:lvl w:ilvl="6" w:tplc="0409000F" w:tentative="1">
      <w:start w:val="1"/>
      <w:numFmt w:val="decimal"/>
      <w:lvlText w:val="%7."/>
      <w:lvlJc w:val="left"/>
      <w:pPr>
        <w:ind w:left="5620" w:hanging="360"/>
      </w:pPr>
    </w:lvl>
    <w:lvl w:ilvl="7" w:tplc="04090019" w:tentative="1">
      <w:start w:val="1"/>
      <w:numFmt w:val="lowerLetter"/>
      <w:lvlText w:val="%8."/>
      <w:lvlJc w:val="left"/>
      <w:pPr>
        <w:ind w:left="6340" w:hanging="360"/>
      </w:pPr>
    </w:lvl>
    <w:lvl w:ilvl="8" w:tplc="0409001B" w:tentative="1">
      <w:start w:val="1"/>
      <w:numFmt w:val="lowerRoman"/>
      <w:lvlText w:val="%9."/>
      <w:lvlJc w:val="right"/>
      <w:pPr>
        <w:ind w:left="7060" w:hanging="18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9"/>
  </w:num>
  <w:num w:numId="10">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compat>
    <w:doNotAutofitConstrainedTables/>
    <w:splitPgBreakAndParaMark/>
    <w:doNotVertAlignCellWithSp/>
    <w:doNotBreakConstrainedForcedTable/>
    <w:useAnsiKerningPairs/>
    <w:cachedColBalance/>
  </w:compat>
  <w:rsids>
    <w:rsidRoot w:val="00666A69"/>
    <w:rsid w:val="00100B85"/>
    <w:rsid w:val="00666A69"/>
    <w:rsid w:val="007649AC"/>
    <w:rsid w:val="00F43C37"/>
  </w:rsids>
  <m:mathPr>
    <m:mathFont m:val="Lucida Grande"/>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B77E1"/>
    <w:rPr>
      <w:sz w:val="24"/>
      <w:szCs w:val="24"/>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uiPriority w:val="34"/>
    <w:qFormat/>
    <w:rsid w:val="00666A69"/>
    <w:pPr>
      <w:ind w:left="720"/>
      <w:contextualSpacing/>
    </w:p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2</Pages>
  <Words>810</Words>
  <Characters>4621</Characters>
  <Application>Microsoft Macintosh Word</Application>
  <DocSecurity>0</DocSecurity>
  <Lines>38</Lines>
  <Paragraphs>9</Paragraphs>
  <ScaleCrop>false</ScaleCrop>
  <LinksUpToDate>false</LinksUpToDate>
  <CharactersWithSpaces>5674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Susan Luedde</dc:creator>
  <cp:keywords/>
  <cp:lastModifiedBy>Susan Luedde</cp:lastModifiedBy>
  <cp:revision>2</cp:revision>
  <dcterms:created xsi:type="dcterms:W3CDTF">2010-08-21T19:48:00Z</dcterms:created>
  <dcterms:modified xsi:type="dcterms:W3CDTF">2010-08-21T20:27:00Z</dcterms:modified>
</cp:coreProperties>
</file>